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3E22F" w14:textId="4244F4FD" w:rsidR="00865D1C" w:rsidRPr="00651C9E" w:rsidRDefault="00865D1C" w:rsidP="0092091A">
      <w:pPr>
        <w:jc w:val="center"/>
        <w:rPr>
          <w:rFonts w:cs="Arial"/>
          <w:sz w:val="30"/>
          <w:szCs w:val="30"/>
          <w:lang w:val="en-GB"/>
        </w:rPr>
      </w:pPr>
    </w:p>
    <w:p w14:paraId="273001AD" w14:textId="5C70162B" w:rsidR="00341DC2" w:rsidRPr="00651C9E" w:rsidRDefault="00B74725" w:rsidP="00215691">
      <w:pPr>
        <w:jc w:val="center"/>
        <w:rPr>
          <w:rFonts w:cs="Arial"/>
          <w:b/>
          <w:sz w:val="30"/>
          <w:szCs w:val="30"/>
          <w:lang w:val="en-GB"/>
        </w:rPr>
      </w:pPr>
      <w:sdt>
        <w:sdtPr>
          <w:rPr>
            <w:rFonts w:cs="Arial"/>
            <w:b/>
            <w:sz w:val="30"/>
            <w:szCs w:val="30"/>
            <w:lang w:val="en-GB"/>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EndPr/>
        <w:sdtContent>
          <w:r w:rsidR="00D16199" w:rsidRPr="00651C9E">
            <w:rPr>
              <w:rFonts w:cs="Arial"/>
              <w:b/>
              <w:sz w:val="30"/>
              <w:szCs w:val="30"/>
              <w:lang w:val="en-GB"/>
            </w:rPr>
            <w:t>Test your idea</w:t>
          </w:r>
        </w:sdtContent>
      </w:sdt>
      <w:r w:rsidR="00215691" w:rsidRPr="00651C9E">
        <w:rPr>
          <w:rFonts w:cs="Arial"/>
          <w:b/>
          <w:sz w:val="30"/>
          <w:szCs w:val="30"/>
          <w:lang w:val="en-GB"/>
        </w:rPr>
        <w:t xml:space="preserve"> (</w:t>
      </w:r>
      <w:r w:rsidR="00DB582F" w:rsidRPr="00651C9E">
        <w:rPr>
          <w:rFonts w:cs="Arial"/>
          <w:b/>
          <w:sz w:val="30"/>
          <w:szCs w:val="30"/>
          <w:lang w:val="en-GB"/>
        </w:rPr>
        <w:fldChar w:fldCharType="begin"/>
      </w:r>
      <w:r w:rsidR="00DB582F" w:rsidRPr="00651C9E">
        <w:rPr>
          <w:rFonts w:cs="Arial"/>
          <w:b/>
          <w:sz w:val="30"/>
          <w:szCs w:val="30"/>
          <w:lang w:val="en-GB"/>
        </w:rPr>
        <w:instrText xml:space="preserve"> date \@ "YYYY" </w:instrText>
      </w:r>
      <w:r w:rsidR="00DB582F" w:rsidRPr="00651C9E">
        <w:rPr>
          <w:rFonts w:cs="Arial"/>
          <w:b/>
          <w:sz w:val="30"/>
          <w:szCs w:val="30"/>
          <w:lang w:val="en-GB"/>
        </w:rPr>
        <w:fldChar w:fldCharType="separate"/>
      </w:r>
      <w:r>
        <w:rPr>
          <w:rFonts w:cs="Arial"/>
          <w:b/>
          <w:noProof/>
          <w:sz w:val="30"/>
          <w:szCs w:val="30"/>
          <w:lang w:val="en-GB"/>
        </w:rPr>
        <w:t>2023</w:t>
      </w:r>
      <w:r w:rsidR="00DB582F" w:rsidRPr="00651C9E">
        <w:rPr>
          <w:rFonts w:cs="Arial"/>
          <w:b/>
          <w:sz w:val="30"/>
          <w:szCs w:val="30"/>
          <w:lang w:val="en-GB"/>
        </w:rPr>
        <w:fldChar w:fldCharType="end"/>
      </w:r>
      <w:r w:rsidR="00215691" w:rsidRPr="00651C9E">
        <w:rPr>
          <w:rFonts w:cs="Arial"/>
          <w:b/>
          <w:sz w:val="30"/>
          <w:szCs w:val="30"/>
          <w:lang w:val="en-GB"/>
        </w:rPr>
        <w:t>)</w:t>
      </w:r>
    </w:p>
    <w:p w14:paraId="3BB34433" w14:textId="77777777" w:rsidR="007760F9" w:rsidRPr="00651C9E" w:rsidRDefault="007760F9" w:rsidP="00B74725">
      <w:pPr>
        <w:rPr>
          <w:rFonts w:cs="Arial"/>
          <w:bCs/>
          <w:sz w:val="30"/>
          <w:szCs w:val="30"/>
          <w:lang w:val="en-GB"/>
        </w:rPr>
      </w:pPr>
    </w:p>
    <w:sdt>
      <w:sdtPr>
        <w:rPr>
          <w:rFonts w:cs="Arial"/>
          <w:b/>
          <w:sz w:val="30"/>
          <w:szCs w:val="30"/>
          <w:lang w:val="en-GB"/>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EndPr/>
      <w:sdtContent>
        <w:p w14:paraId="64DEE42E" w14:textId="6B5D9CEA" w:rsidR="0092091A" w:rsidRPr="00651C9E" w:rsidRDefault="00EB1FF3" w:rsidP="0092091A">
          <w:pPr>
            <w:jc w:val="center"/>
            <w:rPr>
              <w:rFonts w:cs="Arial"/>
              <w:sz w:val="30"/>
              <w:szCs w:val="30"/>
              <w:lang w:val="en-GB"/>
            </w:rPr>
          </w:pPr>
          <w:r w:rsidRPr="00651C9E">
            <w:rPr>
              <w:rFonts w:cs="Arial"/>
              <w:b/>
              <w:sz w:val="30"/>
              <w:szCs w:val="30"/>
              <w:lang w:val="en-GB"/>
            </w:rPr>
            <w:t xml:space="preserve">Company </w:t>
          </w:r>
          <w:r w:rsidR="00100135" w:rsidRPr="00651C9E">
            <w:rPr>
              <w:rFonts w:cs="Arial"/>
              <w:b/>
              <w:sz w:val="30"/>
              <w:szCs w:val="30"/>
              <w:lang w:val="en-GB"/>
            </w:rPr>
            <w:t>Name</w:t>
          </w:r>
        </w:p>
      </w:sdtContent>
    </w:sdt>
    <w:p w14:paraId="5B514C34" w14:textId="6E0B287D" w:rsidR="0092091A" w:rsidRPr="00651C9E" w:rsidRDefault="0092091A" w:rsidP="0092091A">
      <w:pPr>
        <w:jc w:val="center"/>
        <w:rPr>
          <w:rFonts w:cs="Arial"/>
          <w:sz w:val="30"/>
          <w:szCs w:val="30"/>
          <w:lang w:val="en-GB"/>
        </w:rPr>
      </w:pPr>
    </w:p>
    <w:sdt>
      <w:sdtPr>
        <w:rPr>
          <w:rFonts w:cs="Arial"/>
          <w:i/>
          <w:sz w:val="30"/>
          <w:szCs w:val="30"/>
          <w:lang w:val="en-GB"/>
        </w:rPr>
        <w:alias w:val="Résumé"/>
        <w:tag w:val=""/>
        <w:id w:val="-1364975937"/>
        <w:placeholder>
          <w:docPart w:val="076E1A3FD8BA48CC89A4025B49BAF6E5"/>
        </w:placeholder>
        <w:dataBinding w:prefixMappings="xmlns:ns0='http://schemas.microsoft.com/office/2006/coverPageProps' " w:xpath="/ns0:CoverPageProperties[1]/ns0:Abstract[1]" w:storeItemID="{55AF091B-3C7A-41E3-B477-F2FDAA23CFDA}"/>
        <w:text/>
      </w:sdtPr>
      <w:sdtEndPr/>
      <w:sdtContent>
        <w:p w14:paraId="717822B7" w14:textId="11D061AB" w:rsidR="00341DC2" w:rsidRPr="00651C9E" w:rsidRDefault="0003116E" w:rsidP="00341DC2">
          <w:pPr>
            <w:jc w:val="center"/>
            <w:rPr>
              <w:rFonts w:cs="Arial"/>
              <w:i/>
              <w:sz w:val="30"/>
              <w:szCs w:val="30"/>
              <w:lang w:val="en-GB"/>
            </w:rPr>
          </w:pPr>
          <w:r w:rsidRPr="00651C9E">
            <w:rPr>
              <w:rFonts w:cs="Arial"/>
              <w:i/>
              <w:sz w:val="30"/>
              <w:szCs w:val="30"/>
              <w:lang w:val="en-GB"/>
            </w:rPr>
            <w:t>Project Title</w:t>
          </w:r>
        </w:p>
      </w:sdtContent>
    </w:sdt>
    <w:p w14:paraId="23AB9820" w14:textId="6CE697BD" w:rsidR="00341DC2" w:rsidRPr="00651C9E" w:rsidRDefault="00341DC2" w:rsidP="0065417F">
      <w:pPr>
        <w:rPr>
          <w:rFonts w:cs="Arial"/>
          <w:iCs/>
          <w:sz w:val="30"/>
          <w:szCs w:val="30"/>
          <w:lang w:val="en-GB"/>
        </w:rPr>
      </w:pPr>
    </w:p>
    <w:p w14:paraId="3A7F77A9" w14:textId="78E95A4F" w:rsidR="00CC2DD8" w:rsidRPr="00651C9E" w:rsidRDefault="0012036F" w:rsidP="0012036F">
      <w:pPr>
        <w:pStyle w:val="Lijstalinea"/>
        <w:numPr>
          <w:ilvl w:val="0"/>
          <w:numId w:val="63"/>
        </w:numPr>
        <w:rPr>
          <w:rFonts w:cs="Arial"/>
          <w:b/>
          <w:color w:val="FF0000"/>
          <w:sz w:val="24"/>
          <w:szCs w:val="24"/>
          <w:lang w:val="en-GB"/>
        </w:rPr>
      </w:pPr>
      <w:r w:rsidRPr="00651C9E">
        <w:rPr>
          <w:rFonts w:cs="Arial"/>
          <w:b/>
          <w:color w:val="FF0000"/>
          <w:sz w:val="24"/>
          <w:szCs w:val="24"/>
          <w:lang w:val="en-GB"/>
        </w:rPr>
        <w:t xml:space="preserve">Once this document is completed, we invite you to fill in some information about your company and upload the form via </w:t>
      </w:r>
      <w:hyperlink r:id="rId9" w:history="1">
        <w:proofErr w:type="spellStart"/>
        <w:r w:rsidRPr="00651C9E">
          <w:rPr>
            <w:rStyle w:val="Hyperlink"/>
            <w:rFonts w:cs="Arial"/>
            <w:b/>
            <w:sz w:val="24"/>
            <w:szCs w:val="24"/>
            <w:lang w:val="en-GB"/>
          </w:rPr>
          <w:t>Irisbox</w:t>
        </w:r>
        <w:proofErr w:type="spellEnd"/>
      </w:hyperlink>
    </w:p>
    <w:p w14:paraId="2B3A7499" w14:textId="77777777" w:rsidR="0027647D" w:rsidRPr="00651C9E" w:rsidRDefault="0027647D" w:rsidP="0027647D">
      <w:pPr>
        <w:pStyle w:val="Lijstalinea"/>
        <w:rPr>
          <w:rStyle w:val="Hyperlink"/>
          <w:rFonts w:cs="Arial"/>
          <w:b/>
          <w:color w:val="FF0000"/>
          <w:sz w:val="24"/>
          <w:szCs w:val="24"/>
          <w:u w:val="none"/>
          <w:lang w:val="en-GB"/>
        </w:rPr>
      </w:pPr>
    </w:p>
    <w:p w14:paraId="342A1E61" w14:textId="0ED8E8E3" w:rsidR="00CC2DD8" w:rsidRPr="00651C9E" w:rsidRDefault="00CC2DD8" w:rsidP="00CC2DD8">
      <w:pPr>
        <w:pStyle w:val="Lijstalinea"/>
        <w:numPr>
          <w:ilvl w:val="0"/>
          <w:numId w:val="62"/>
        </w:numPr>
        <w:rPr>
          <w:rFonts w:cs="Arial"/>
          <w:b/>
          <w:color w:val="FF0000"/>
          <w:sz w:val="24"/>
          <w:szCs w:val="24"/>
          <w:lang w:val="en-GB"/>
        </w:rPr>
      </w:pPr>
      <w:r w:rsidRPr="00651C9E">
        <w:rPr>
          <w:rFonts w:cs="Arial"/>
          <w:b/>
          <w:color w:val="FF0000"/>
          <w:sz w:val="24"/>
          <w:szCs w:val="24"/>
          <w:lang w:val="en-GB"/>
        </w:rPr>
        <w:t xml:space="preserve">Max </w:t>
      </w:r>
      <w:r w:rsidR="00BD6CF2">
        <w:rPr>
          <w:rFonts w:cs="Arial"/>
          <w:b/>
          <w:color w:val="FF0000"/>
          <w:sz w:val="24"/>
          <w:szCs w:val="24"/>
          <w:lang w:val="en-GB"/>
        </w:rPr>
        <w:t>10</w:t>
      </w:r>
      <w:r w:rsidRPr="00651C9E">
        <w:rPr>
          <w:rFonts w:cs="Arial"/>
          <w:b/>
          <w:color w:val="FF0000"/>
          <w:sz w:val="24"/>
          <w:szCs w:val="24"/>
          <w:lang w:val="en-GB"/>
        </w:rPr>
        <w:t xml:space="preserve"> pages</w:t>
      </w:r>
    </w:p>
    <w:p w14:paraId="748AFD9F" w14:textId="1330B15A" w:rsidR="0065417F" w:rsidRPr="00651C9E" w:rsidRDefault="0065417F" w:rsidP="0065417F">
      <w:pPr>
        <w:rPr>
          <w:rFonts w:cs="Arial"/>
          <w:iCs/>
          <w:color w:val="FF0000"/>
          <w:sz w:val="24"/>
          <w:szCs w:val="24"/>
          <w:lang w:val="en-GB"/>
        </w:rPr>
      </w:pPr>
      <w:r w:rsidRPr="00651C9E">
        <w:rPr>
          <w:rFonts w:cs="Arial"/>
          <w:iCs/>
          <w:color w:val="FF0000"/>
          <w:sz w:val="24"/>
          <w:szCs w:val="24"/>
          <w:lang w:val="en-GB"/>
        </w:rPr>
        <w:br w:type="page"/>
      </w:r>
    </w:p>
    <w:p w14:paraId="3C242073" w14:textId="0B5A2A09" w:rsidR="00F53CC8" w:rsidRDefault="004060F4">
      <w:pPr>
        <w:pStyle w:val="Inhopg1"/>
        <w:tabs>
          <w:tab w:val="left" w:pos="880"/>
          <w:tab w:val="right" w:leader="dot" w:pos="9060"/>
        </w:tabs>
        <w:rPr>
          <w:rFonts w:asciiTheme="minorHAnsi" w:eastAsiaTheme="minorEastAsia" w:hAnsiTheme="minorHAnsi"/>
          <w:b w:val="0"/>
          <w:noProof/>
          <w:sz w:val="22"/>
          <w:lang w:eastAsia="fr-BE"/>
        </w:rPr>
      </w:pPr>
      <w:r w:rsidRPr="00651C9E">
        <w:rPr>
          <w:rFonts w:cs="Arial"/>
          <w:iCs/>
          <w:color w:val="FF0000"/>
          <w:sz w:val="30"/>
          <w:szCs w:val="30"/>
          <w:lang w:val="en-GB"/>
        </w:rPr>
        <w:lastRenderedPageBreak/>
        <w:fldChar w:fldCharType="begin"/>
      </w:r>
      <w:r w:rsidRPr="00651C9E">
        <w:rPr>
          <w:rFonts w:cs="Arial"/>
          <w:iCs/>
          <w:color w:val="FF0000"/>
          <w:sz w:val="30"/>
          <w:szCs w:val="30"/>
          <w:lang w:val="en-GB"/>
        </w:rPr>
        <w:instrText xml:space="preserve"> TOC \o "1-3" \h \z \u </w:instrText>
      </w:r>
      <w:r w:rsidRPr="00651C9E">
        <w:rPr>
          <w:rFonts w:cs="Arial"/>
          <w:iCs/>
          <w:color w:val="FF0000"/>
          <w:sz w:val="30"/>
          <w:szCs w:val="30"/>
          <w:lang w:val="en-GB"/>
        </w:rPr>
        <w:fldChar w:fldCharType="separate"/>
      </w:r>
      <w:hyperlink w:anchor="_Toc102143100" w:history="1">
        <w:r w:rsidR="00F53CC8" w:rsidRPr="00862D77">
          <w:rPr>
            <w:rStyle w:val="Hyperlink"/>
            <w:bCs/>
            <w:noProof/>
            <w:lang w:val="en-GB"/>
          </w:rPr>
          <w:t>Part A.</w:t>
        </w:r>
        <w:r w:rsidR="00F53CC8">
          <w:rPr>
            <w:rFonts w:asciiTheme="minorHAnsi" w:eastAsiaTheme="minorEastAsia" w:hAnsiTheme="minorHAnsi"/>
            <w:b w:val="0"/>
            <w:noProof/>
            <w:sz w:val="22"/>
            <w:lang w:eastAsia="fr-BE"/>
          </w:rPr>
          <w:tab/>
        </w:r>
        <w:r w:rsidR="00F53CC8" w:rsidRPr="00862D77">
          <w:rPr>
            <w:rStyle w:val="Hyperlink"/>
            <w:noProof/>
            <w:lang w:val="en-GB"/>
          </w:rPr>
          <w:t>Description of the current situation</w:t>
        </w:r>
        <w:r w:rsidR="00F53CC8">
          <w:rPr>
            <w:noProof/>
            <w:webHidden/>
          </w:rPr>
          <w:tab/>
        </w:r>
        <w:r w:rsidR="00F53CC8">
          <w:rPr>
            <w:noProof/>
            <w:webHidden/>
          </w:rPr>
          <w:fldChar w:fldCharType="begin"/>
        </w:r>
        <w:r w:rsidR="00F53CC8">
          <w:rPr>
            <w:noProof/>
            <w:webHidden/>
          </w:rPr>
          <w:instrText xml:space="preserve"> PAGEREF _Toc102143100 \h </w:instrText>
        </w:r>
        <w:r w:rsidR="00F53CC8">
          <w:rPr>
            <w:noProof/>
            <w:webHidden/>
          </w:rPr>
        </w:r>
        <w:r w:rsidR="00F53CC8">
          <w:rPr>
            <w:noProof/>
            <w:webHidden/>
          </w:rPr>
          <w:fldChar w:fldCharType="separate"/>
        </w:r>
        <w:r w:rsidR="00F53CC8">
          <w:rPr>
            <w:noProof/>
            <w:webHidden/>
          </w:rPr>
          <w:t>3</w:t>
        </w:r>
        <w:r w:rsidR="00F53CC8">
          <w:rPr>
            <w:noProof/>
            <w:webHidden/>
          </w:rPr>
          <w:fldChar w:fldCharType="end"/>
        </w:r>
      </w:hyperlink>
    </w:p>
    <w:p w14:paraId="50FDC0A1" w14:textId="33145934" w:rsidR="00F53CC8" w:rsidRDefault="00B74725">
      <w:pPr>
        <w:pStyle w:val="Inhopg2"/>
        <w:rPr>
          <w:rFonts w:asciiTheme="minorHAnsi" w:eastAsiaTheme="minorEastAsia" w:hAnsiTheme="minorHAnsi"/>
          <w:noProof/>
          <w:sz w:val="22"/>
          <w:lang w:eastAsia="fr-BE"/>
        </w:rPr>
      </w:pPr>
      <w:hyperlink w:anchor="_Toc102143101" w:history="1">
        <w:r w:rsidR="00F53CC8" w:rsidRPr="00862D77">
          <w:rPr>
            <w:rStyle w:val="Hyperlink"/>
            <w:rFonts w:cs="Arial"/>
            <w:bCs/>
            <w:noProof/>
            <w:lang w:val="fr-FR"/>
          </w:rPr>
          <w:t>A.1.</w:t>
        </w:r>
        <w:r w:rsidR="00F53CC8">
          <w:rPr>
            <w:rFonts w:asciiTheme="minorHAnsi" w:eastAsiaTheme="minorEastAsia" w:hAnsiTheme="minorHAnsi"/>
            <w:noProof/>
            <w:sz w:val="22"/>
            <w:lang w:eastAsia="fr-BE"/>
          </w:rPr>
          <w:tab/>
        </w:r>
        <w:r w:rsidR="00F53CC8" w:rsidRPr="00862D77">
          <w:rPr>
            <w:rStyle w:val="Hyperlink"/>
            <w:rFonts w:cs="Arial"/>
            <w:noProof/>
            <w:lang w:val="en-GB"/>
          </w:rPr>
          <w:t>Activities and current market of the company</w:t>
        </w:r>
        <w:r w:rsidR="00F53CC8">
          <w:rPr>
            <w:noProof/>
            <w:webHidden/>
          </w:rPr>
          <w:tab/>
        </w:r>
        <w:r w:rsidR="00F53CC8">
          <w:rPr>
            <w:noProof/>
            <w:webHidden/>
          </w:rPr>
          <w:fldChar w:fldCharType="begin"/>
        </w:r>
        <w:r w:rsidR="00F53CC8">
          <w:rPr>
            <w:noProof/>
            <w:webHidden/>
          </w:rPr>
          <w:instrText xml:space="preserve"> PAGEREF _Toc102143101 \h </w:instrText>
        </w:r>
        <w:r w:rsidR="00F53CC8">
          <w:rPr>
            <w:noProof/>
            <w:webHidden/>
          </w:rPr>
        </w:r>
        <w:r w:rsidR="00F53CC8">
          <w:rPr>
            <w:noProof/>
            <w:webHidden/>
          </w:rPr>
          <w:fldChar w:fldCharType="separate"/>
        </w:r>
        <w:r w:rsidR="00F53CC8">
          <w:rPr>
            <w:noProof/>
            <w:webHidden/>
          </w:rPr>
          <w:t>4</w:t>
        </w:r>
        <w:r w:rsidR="00F53CC8">
          <w:rPr>
            <w:noProof/>
            <w:webHidden/>
          </w:rPr>
          <w:fldChar w:fldCharType="end"/>
        </w:r>
      </w:hyperlink>
    </w:p>
    <w:p w14:paraId="31D3CD10" w14:textId="642D719A" w:rsidR="00F53CC8" w:rsidRDefault="00B74725">
      <w:pPr>
        <w:pStyle w:val="Inhopg2"/>
        <w:rPr>
          <w:rFonts w:asciiTheme="minorHAnsi" w:eastAsiaTheme="minorEastAsia" w:hAnsiTheme="minorHAnsi"/>
          <w:noProof/>
          <w:sz w:val="22"/>
          <w:lang w:eastAsia="fr-BE"/>
        </w:rPr>
      </w:pPr>
      <w:hyperlink w:anchor="_Toc102143102" w:history="1">
        <w:r w:rsidR="00F53CC8" w:rsidRPr="00862D77">
          <w:rPr>
            <w:rStyle w:val="Hyperlink"/>
            <w:rFonts w:cs="Arial"/>
            <w:bCs/>
            <w:noProof/>
            <w:lang w:val="fr-FR"/>
          </w:rPr>
          <w:t>A.2.</w:t>
        </w:r>
        <w:r w:rsidR="00F53CC8">
          <w:rPr>
            <w:rFonts w:asciiTheme="minorHAnsi" w:eastAsiaTheme="minorEastAsia" w:hAnsiTheme="minorHAnsi"/>
            <w:noProof/>
            <w:sz w:val="22"/>
            <w:lang w:eastAsia="fr-BE"/>
          </w:rPr>
          <w:tab/>
        </w:r>
        <w:r w:rsidR="00F53CC8" w:rsidRPr="00862D77">
          <w:rPr>
            <w:rStyle w:val="Hyperlink"/>
            <w:rFonts w:cs="Arial"/>
            <w:noProof/>
            <w:lang w:val="en-GB"/>
          </w:rPr>
          <w:t>Revenues per activity and business model</w:t>
        </w:r>
        <w:r w:rsidR="00F53CC8">
          <w:rPr>
            <w:noProof/>
            <w:webHidden/>
          </w:rPr>
          <w:tab/>
        </w:r>
        <w:r w:rsidR="00F53CC8">
          <w:rPr>
            <w:noProof/>
            <w:webHidden/>
          </w:rPr>
          <w:fldChar w:fldCharType="begin"/>
        </w:r>
        <w:r w:rsidR="00F53CC8">
          <w:rPr>
            <w:noProof/>
            <w:webHidden/>
          </w:rPr>
          <w:instrText xml:space="preserve"> PAGEREF _Toc102143102 \h </w:instrText>
        </w:r>
        <w:r w:rsidR="00F53CC8">
          <w:rPr>
            <w:noProof/>
            <w:webHidden/>
          </w:rPr>
        </w:r>
        <w:r w:rsidR="00F53CC8">
          <w:rPr>
            <w:noProof/>
            <w:webHidden/>
          </w:rPr>
          <w:fldChar w:fldCharType="separate"/>
        </w:r>
        <w:r w:rsidR="00F53CC8">
          <w:rPr>
            <w:noProof/>
            <w:webHidden/>
          </w:rPr>
          <w:t>4</w:t>
        </w:r>
        <w:r w:rsidR="00F53CC8">
          <w:rPr>
            <w:noProof/>
            <w:webHidden/>
          </w:rPr>
          <w:fldChar w:fldCharType="end"/>
        </w:r>
      </w:hyperlink>
    </w:p>
    <w:p w14:paraId="256E99DC" w14:textId="31E571E7" w:rsidR="00F53CC8" w:rsidRDefault="00B74725">
      <w:pPr>
        <w:pStyle w:val="Inhopg2"/>
        <w:rPr>
          <w:rFonts w:asciiTheme="minorHAnsi" w:eastAsiaTheme="minorEastAsia" w:hAnsiTheme="minorHAnsi"/>
          <w:noProof/>
          <w:sz w:val="22"/>
          <w:lang w:eastAsia="fr-BE"/>
        </w:rPr>
      </w:pPr>
      <w:hyperlink w:anchor="_Toc102143103" w:history="1">
        <w:r w:rsidR="00F53CC8" w:rsidRPr="00862D77">
          <w:rPr>
            <w:rStyle w:val="Hyperlink"/>
            <w:rFonts w:cs="Arial"/>
            <w:bCs/>
            <w:noProof/>
            <w:lang w:val="fr-FR"/>
          </w:rPr>
          <w:t>A.3.</w:t>
        </w:r>
        <w:r w:rsidR="00F53CC8">
          <w:rPr>
            <w:rFonts w:asciiTheme="minorHAnsi" w:eastAsiaTheme="minorEastAsia" w:hAnsiTheme="minorHAnsi"/>
            <w:noProof/>
            <w:sz w:val="22"/>
            <w:lang w:eastAsia="fr-BE"/>
          </w:rPr>
          <w:tab/>
        </w:r>
        <w:r w:rsidR="00F53CC8" w:rsidRPr="00862D77">
          <w:rPr>
            <w:rStyle w:val="Hyperlink"/>
            <w:rFonts w:cs="Arial"/>
            <w:noProof/>
            <w:lang w:val="en-GB"/>
          </w:rPr>
          <w:t>Delivered services/products</w:t>
        </w:r>
        <w:r w:rsidR="00F53CC8">
          <w:rPr>
            <w:noProof/>
            <w:webHidden/>
          </w:rPr>
          <w:tab/>
        </w:r>
        <w:r w:rsidR="00F53CC8">
          <w:rPr>
            <w:noProof/>
            <w:webHidden/>
          </w:rPr>
          <w:fldChar w:fldCharType="begin"/>
        </w:r>
        <w:r w:rsidR="00F53CC8">
          <w:rPr>
            <w:noProof/>
            <w:webHidden/>
          </w:rPr>
          <w:instrText xml:space="preserve"> PAGEREF _Toc102143103 \h </w:instrText>
        </w:r>
        <w:r w:rsidR="00F53CC8">
          <w:rPr>
            <w:noProof/>
            <w:webHidden/>
          </w:rPr>
        </w:r>
        <w:r w:rsidR="00F53CC8">
          <w:rPr>
            <w:noProof/>
            <w:webHidden/>
          </w:rPr>
          <w:fldChar w:fldCharType="separate"/>
        </w:r>
        <w:r w:rsidR="00F53CC8">
          <w:rPr>
            <w:noProof/>
            <w:webHidden/>
          </w:rPr>
          <w:t>4</w:t>
        </w:r>
        <w:r w:rsidR="00F53CC8">
          <w:rPr>
            <w:noProof/>
            <w:webHidden/>
          </w:rPr>
          <w:fldChar w:fldCharType="end"/>
        </w:r>
      </w:hyperlink>
    </w:p>
    <w:p w14:paraId="1F11457F" w14:textId="4FB5863F" w:rsidR="00F53CC8" w:rsidRDefault="00B74725">
      <w:pPr>
        <w:pStyle w:val="Inhopg2"/>
        <w:rPr>
          <w:rFonts w:asciiTheme="minorHAnsi" w:eastAsiaTheme="minorEastAsia" w:hAnsiTheme="minorHAnsi"/>
          <w:noProof/>
          <w:sz w:val="22"/>
          <w:lang w:eastAsia="fr-BE"/>
        </w:rPr>
      </w:pPr>
      <w:hyperlink w:anchor="_Toc102143104" w:history="1">
        <w:r w:rsidR="00F53CC8" w:rsidRPr="00862D77">
          <w:rPr>
            <w:rStyle w:val="Hyperlink"/>
            <w:rFonts w:cs="Arial"/>
            <w:bCs/>
            <w:noProof/>
            <w:lang w:val="fr-FR"/>
          </w:rPr>
          <w:t>A.4.</w:t>
        </w:r>
        <w:r w:rsidR="00F53CC8">
          <w:rPr>
            <w:rFonts w:asciiTheme="minorHAnsi" w:eastAsiaTheme="minorEastAsia" w:hAnsiTheme="minorHAnsi"/>
            <w:noProof/>
            <w:sz w:val="22"/>
            <w:lang w:eastAsia="fr-BE"/>
          </w:rPr>
          <w:tab/>
        </w:r>
        <w:r w:rsidR="00F53CC8" w:rsidRPr="00862D77">
          <w:rPr>
            <w:rStyle w:val="Hyperlink"/>
            <w:rFonts w:cs="Arial"/>
            <w:noProof/>
            <w:lang w:val="en-GB"/>
          </w:rPr>
          <w:t>Identified problem (pain point)</w:t>
        </w:r>
        <w:r w:rsidR="00F53CC8">
          <w:rPr>
            <w:noProof/>
            <w:webHidden/>
          </w:rPr>
          <w:tab/>
        </w:r>
        <w:r w:rsidR="00F53CC8">
          <w:rPr>
            <w:noProof/>
            <w:webHidden/>
          </w:rPr>
          <w:fldChar w:fldCharType="begin"/>
        </w:r>
        <w:r w:rsidR="00F53CC8">
          <w:rPr>
            <w:noProof/>
            <w:webHidden/>
          </w:rPr>
          <w:instrText xml:space="preserve"> PAGEREF _Toc102143104 \h </w:instrText>
        </w:r>
        <w:r w:rsidR="00F53CC8">
          <w:rPr>
            <w:noProof/>
            <w:webHidden/>
          </w:rPr>
        </w:r>
        <w:r w:rsidR="00F53CC8">
          <w:rPr>
            <w:noProof/>
            <w:webHidden/>
          </w:rPr>
          <w:fldChar w:fldCharType="separate"/>
        </w:r>
        <w:r w:rsidR="00F53CC8">
          <w:rPr>
            <w:noProof/>
            <w:webHidden/>
          </w:rPr>
          <w:t>4</w:t>
        </w:r>
        <w:r w:rsidR="00F53CC8">
          <w:rPr>
            <w:noProof/>
            <w:webHidden/>
          </w:rPr>
          <w:fldChar w:fldCharType="end"/>
        </w:r>
      </w:hyperlink>
    </w:p>
    <w:p w14:paraId="74A3D1EE" w14:textId="1F12FE5B" w:rsidR="00F53CC8" w:rsidRDefault="00B74725">
      <w:pPr>
        <w:pStyle w:val="Inhopg2"/>
        <w:rPr>
          <w:rFonts w:asciiTheme="minorHAnsi" w:eastAsiaTheme="minorEastAsia" w:hAnsiTheme="minorHAnsi"/>
          <w:noProof/>
          <w:sz w:val="22"/>
          <w:lang w:eastAsia="fr-BE"/>
        </w:rPr>
      </w:pPr>
      <w:hyperlink w:anchor="_Toc102143105" w:history="1">
        <w:r w:rsidR="00F53CC8" w:rsidRPr="00862D77">
          <w:rPr>
            <w:rStyle w:val="Hyperlink"/>
            <w:rFonts w:cs="Arial"/>
            <w:bCs/>
            <w:noProof/>
            <w:lang w:val="fr-FR"/>
          </w:rPr>
          <w:t>A.5.</w:t>
        </w:r>
        <w:r w:rsidR="00F53CC8">
          <w:rPr>
            <w:rFonts w:asciiTheme="minorHAnsi" w:eastAsiaTheme="minorEastAsia" w:hAnsiTheme="minorHAnsi"/>
            <w:noProof/>
            <w:sz w:val="22"/>
            <w:lang w:eastAsia="fr-BE"/>
          </w:rPr>
          <w:tab/>
        </w:r>
        <w:r w:rsidR="00F53CC8" w:rsidRPr="00862D77">
          <w:rPr>
            <w:rStyle w:val="Hyperlink"/>
            <w:rFonts w:cs="Arial"/>
            <w:noProof/>
            <w:lang w:val="en-GB"/>
          </w:rPr>
          <w:t>State-of-the-art</w:t>
        </w:r>
        <w:r w:rsidR="00F53CC8">
          <w:rPr>
            <w:noProof/>
            <w:webHidden/>
          </w:rPr>
          <w:tab/>
        </w:r>
        <w:r w:rsidR="00F53CC8">
          <w:rPr>
            <w:noProof/>
            <w:webHidden/>
          </w:rPr>
          <w:fldChar w:fldCharType="begin"/>
        </w:r>
        <w:r w:rsidR="00F53CC8">
          <w:rPr>
            <w:noProof/>
            <w:webHidden/>
          </w:rPr>
          <w:instrText xml:space="preserve"> PAGEREF _Toc102143105 \h </w:instrText>
        </w:r>
        <w:r w:rsidR="00F53CC8">
          <w:rPr>
            <w:noProof/>
            <w:webHidden/>
          </w:rPr>
        </w:r>
        <w:r w:rsidR="00F53CC8">
          <w:rPr>
            <w:noProof/>
            <w:webHidden/>
          </w:rPr>
          <w:fldChar w:fldCharType="separate"/>
        </w:r>
        <w:r w:rsidR="00F53CC8">
          <w:rPr>
            <w:noProof/>
            <w:webHidden/>
          </w:rPr>
          <w:t>4</w:t>
        </w:r>
        <w:r w:rsidR="00F53CC8">
          <w:rPr>
            <w:noProof/>
            <w:webHidden/>
          </w:rPr>
          <w:fldChar w:fldCharType="end"/>
        </w:r>
      </w:hyperlink>
    </w:p>
    <w:p w14:paraId="4BB98B86" w14:textId="04C55FEB" w:rsidR="00F53CC8" w:rsidRDefault="00B74725">
      <w:pPr>
        <w:pStyle w:val="Inhopg2"/>
        <w:rPr>
          <w:rFonts w:asciiTheme="minorHAnsi" w:eastAsiaTheme="minorEastAsia" w:hAnsiTheme="minorHAnsi"/>
          <w:noProof/>
          <w:sz w:val="22"/>
          <w:lang w:eastAsia="fr-BE"/>
        </w:rPr>
      </w:pPr>
      <w:hyperlink w:anchor="_Toc102143106" w:history="1">
        <w:r w:rsidR="00F53CC8" w:rsidRPr="00862D77">
          <w:rPr>
            <w:rStyle w:val="Hyperlink"/>
            <w:rFonts w:cs="Arial"/>
            <w:bCs/>
            <w:noProof/>
            <w:lang w:val="fr-FR"/>
          </w:rPr>
          <w:t>A.6.</w:t>
        </w:r>
        <w:r w:rsidR="00F53CC8">
          <w:rPr>
            <w:rFonts w:asciiTheme="minorHAnsi" w:eastAsiaTheme="minorEastAsia" w:hAnsiTheme="minorHAnsi"/>
            <w:noProof/>
            <w:sz w:val="22"/>
            <w:lang w:eastAsia="fr-BE"/>
          </w:rPr>
          <w:tab/>
        </w:r>
        <w:r w:rsidR="00F53CC8" w:rsidRPr="00862D77">
          <w:rPr>
            <w:rStyle w:val="Hyperlink"/>
            <w:rFonts w:cs="Arial"/>
            <w:noProof/>
            <w:lang w:val="en-GB"/>
          </w:rPr>
          <w:t>Competition</w:t>
        </w:r>
        <w:r w:rsidR="00F53CC8">
          <w:rPr>
            <w:noProof/>
            <w:webHidden/>
          </w:rPr>
          <w:tab/>
        </w:r>
        <w:r w:rsidR="00F53CC8">
          <w:rPr>
            <w:noProof/>
            <w:webHidden/>
          </w:rPr>
          <w:fldChar w:fldCharType="begin"/>
        </w:r>
        <w:r w:rsidR="00F53CC8">
          <w:rPr>
            <w:noProof/>
            <w:webHidden/>
          </w:rPr>
          <w:instrText xml:space="preserve"> PAGEREF _Toc102143106 \h </w:instrText>
        </w:r>
        <w:r w:rsidR="00F53CC8">
          <w:rPr>
            <w:noProof/>
            <w:webHidden/>
          </w:rPr>
        </w:r>
        <w:r w:rsidR="00F53CC8">
          <w:rPr>
            <w:noProof/>
            <w:webHidden/>
          </w:rPr>
          <w:fldChar w:fldCharType="separate"/>
        </w:r>
        <w:r w:rsidR="00F53CC8">
          <w:rPr>
            <w:noProof/>
            <w:webHidden/>
          </w:rPr>
          <w:t>4</w:t>
        </w:r>
        <w:r w:rsidR="00F53CC8">
          <w:rPr>
            <w:noProof/>
            <w:webHidden/>
          </w:rPr>
          <w:fldChar w:fldCharType="end"/>
        </w:r>
      </w:hyperlink>
    </w:p>
    <w:p w14:paraId="282A7B75" w14:textId="0DFD99A8" w:rsidR="00F53CC8" w:rsidRDefault="00B74725">
      <w:pPr>
        <w:pStyle w:val="Inhopg1"/>
        <w:tabs>
          <w:tab w:val="left" w:pos="880"/>
          <w:tab w:val="right" w:leader="dot" w:pos="9060"/>
        </w:tabs>
        <w:rPr>
          <w:rFonts w:asciiTheme="minorHAnsi" w:eastAsiaTheme="minorEastAsia" w:hAnsiTheme="minorHAnsi"/>
          <w:b w:val="0"/>
          <w:noProof/>
          <w:sz w:val="22"/>
          <w:lang w:eastAsia="fr-BE"/>
        </w:rPr>
      </w:pPr>
      <w:hyperlink w:anchor="_Toc102143107" w:history="1">
        <w:r w:rsidR="00F53CC8" w:rsidRPr="00862D77">
          <w:rPr>
            <w:rStyle w:val="Hyperlink"/>
            <w:bCs/>
            <w:noProof/>
            <w:lang w:val="en-GB"/>
          </w:rPr>
          <w:t>Part B.</w:t>
        </w:r>
        <w:r w:rsidR="00F53CC8">
          <w:rPr>
            <w:rFonts w:asciiTheme="minorHAnsi" w:eastAsiaTheme="minorEastAsia" w:hAnsiTheme="minorHAnsi"/>
            <w:b w:val="0"/>
            <w:noProof/>
            <w:sz w:val="22"/>
            <w:lang w:eastAsia="fr-BE"/>
          </w:rPr>
          <w:tab/>
        </w:r>
        <w:r w:rsidR="00F53CC8" w:rsidRPr="00862D77">
          <w:rPr>
            <w:rStyle w:val="Hyperlink"/>
            <w:noProof/>
            <w:lang w:val="en-GB"/>
          </w:rPr>
          <w:t>Description of the future situation</w:t>
        </w:r>
        <w:r w:rsidR="00F53CC8">
          <w:rPr>
            <w:noProof/>
            <w:webHidden/>
          </w:rPr>
          <w:tab/>
        </w:r>
        <w:r w:rsidR="00F53CC8">
          <w:rPr>
            <w:noProof/>
            <w:webHidden/>
          </w:rPr>
          <w:fldChar w:fldCharType="begin"/>
        </w:r>
        <w:r w:rsidR="00F53CC8">
          <w:rPr>
            <w:noProof/>
            <w:webHidden/>
          </w:rPr>
          <w:instrText xml:space="preserve"> PAGEREF _Toc102143107 \h </w:instrText>
        </w:r>
        <w:r w:rsidR="00F53CC8">
          <w:rPr>
            <w:noProof/>
            <w:webHidden/>
          </w:rPr>
        </w:r>
        <w:r w:rsidR="00F53CC8">
          <w:rPr>
            <w:noProof/>
            <w:webHidden/>
          </w:rPr>
          <w:fldChar w:fldCharType="separate"/>
        </w:r>
        <w:r w:rsidR="00F53CC8">
          <w:rPr>
            <w:noProof/>
            <w:webHidden/>
          </w:rPr>
          <w:t>5</w:t>
        </w:r>
        <w:r w:rsidR="00F53CC8">
          <w:rPr>
            <w:noProof/>
            <w:webHidden/>
          </w:rPr>
          <w:fldChar w:fldCharType="end"/>
        </w:r>
      </w:hyperlink>
    </w:p>
    <w:p w14:paraId="00CF00F0" w14:textId="41DF4011" w:rsidR="00F53CC8" w:rsidRDefault="00B74725">
      <w:pPr>
        <w:pStyle w:val="Inhopg2"/>
        <w:rPr>
          <w:rFonts w:asciiTheme="minorHAnsi" w:eastAsiaTheme="minorEastAsia" w:hAnsiTheme="minorHAnsi"/>
          <w:noProof/>
          <w:sz w:val="22"/>
          <w:lang w:eastAsia="fr-BE"/>
        </w:rPr>
      </w:pPr>
      <w:hyperlink w:anchor="_Toc102143108" w:history="1">
        <w:r w:rsidR="00F53CC8" w:rsidRPr="00862D77">
          <w:rPr>
            <w:rStyle w:val="Hyperlink"/>
            <w:rFonts w:cs="Arial"/>
            <w:bCs/>
            <w:noProof/>
            <w:lang w:val="fr-FR"/>
          </w:rPr>
          <w:t>B.1.</w:t>
        </w:r>
        <w:r w:rsidR="00F53CC8">
          <w:rPr>
            <w:rFonts w:asciiTheme="minorHAnsi" w:eastAsiaTheme="minorEastAsia" w:hAnsiTheme="minorHAnsi"/>
            <w:noProof/>
            <w:sz w:val="22"/>
            <w:lang w:eastAsia="fr-BE"/>
          </w:rPr>
          <w:tab/>
        </w:r>
        <w:r w:rsidR="00F53CC8" w:rsidRPr="00862D77">
          <w:rPr>
            <w:rStyle w:val="Hyperlink"/>
            <w:rFonts w:cs="Arial"/>
            <w:noProof/>
            <w:lang w:val="en-GB"/>
          </w:rPr>
          <w:t>Architecture and new features</w:t>
        </w:r>
        <w:r w:rsidR="00F53CC8">
          <w:rPr>
            <w:noProof/>
            <w:webHidden/>
          </w:rPr>
          <w:tab/>
        </w:r>
        <w:r w:rsidR="00F53CC8">
          <w:rPr>
            <w:noProof/>
            <w:webHidden/>
          </w:rPr>
          <w:fldChar w:fldCharType="begin"/>
        </w:r>
        <w:r w:rsidR="00F53CC8">
          <w:rPr>
            <w:noProof/>
            <w:webHidden/>
          </w:rPr>
          <w:instrText xml:space="preserve"> PAGEREF _Toc102143108 \h </w:instrText>
        </w:r>
        <w:r w:rsidR="00F53CC8">
          <w:rPr>
            <w:noProof/>
            <w:webHidden/>
          </w:rPr>
        </w:r>
        <w:r w:rsidR="00F53CC8">
          <w:rPr>
            <w:noProof/>
            <w:webHidden/>
          </w:rPr>
          <w:fldChar w:fldCharType="separate"/>
        </w:r>
        <w:r w:rsidR="00F53CC8">
          <w:rPr>
            <w:noProof/>
            <w:webHidden/>
          </w:rPr>
          <w:t>6</w:t>
        </w:r>
        <w:r w:rsidR="00F53CC8">
          <w:rPr>
            <w:noProof/>
            <w:webHidden/>
          </w:rPr>
          <w:fldChar w:fldCharType="end"/>
        </w:r>
      </w:hyperlink>
    </w:p>
    <w:p w14:paraId="2063AAF7" w14:textId="47DCE69E" w:rsidR="00F53CC8" w:rsidRDefault="00B74725">
      <w:pPr>
        <w:pStyle w:val="Inhopg2"/>
        <w:rPr>
          <w:rFonts w:asciiTheme="minorHAnsi" w:eastAsiaTheme="minorEastAsia" w:hAnsiTheme="minorHAnsi"/>
          <w:noProof/>
          <w:sz w:val="22"/>
          <w:lang w:eastAsia="fr-BE"/>
        </w:rPr>
      </w:pPr>
      <w:hyperlink w:anchor="_Toc102143109" w:history="1">
        <w:r w:rsidR="00F53CC8" w:rsidRPr="00862D77">
          <w:rPr>
            <w:rStyle w:val="Hyperlink"/>
            <w:rFonts w:cs="Arial"/>
            <w:bCs/>
            <w:noProof/>
            <w:lang w:val="fr-FR"/>
          </w:rPr>
          <w:t>B.2.</w:t>
        </w:r>
        <w:r w:rsidR="00F53CC8">
          <w:rPr>
            <w:rFonts w:asciiTheme="minorHAnsi" w:eastAsiaTheme="minorEastAsia" w:hAnsiTheme="minorHAnsi"/>
            <w:noProof/>
            <w:sz w:val="22"/>
            <w:lang w:eastAsia="fr-BE"/>
          </w:rPr>
          <w:tab/>
        </w:r>
        <w:r w:rsidR="00F53CC8" w:rsidRPr="00862D77">
          <w:rPr>
            <w:rStyle w:val="Hyperlink"/>
            <w:rFonts w:cs="Arial"/>
            <w:noProof/>
            <w:lang w:val="en-GB"/>
          </w:rPr>
          <w:t>Technical challenges and program</w:t>
        </w:r>
        <w:r w:rsidR="00F53CC8">
          <w:rPr>
            <w:noProof/>
            <w:webHidden/>
          </w:rPr>
          <w:tab/>
        </w:r>
        <w:r w:rsidR="00F53CC8">
          <w:rPr>
            <w:noProof/>
            <w:webHidden/>
          </w:rPr>
          <w:fldChar w:fldCharType="begin"/>
        </w:r>
        <w:r w:rsidR="00F53CC8">
          <w:rPr>
            <w:noProof/>
            <w:webHidden/>
          </w:rPr>
          <w:instrText xml:space="preserve"> PAGEREF _Toc102143109 \h </w:instrText>
        </w:r>
        <w:r w:rsidR="00F53CC8">
          <w:rPr>
            <w:noProof/>
            <w:webHidden/>
          </w:rPr>
        </w:r>
        <w:r w:rsidR="00F53CC8">
          <w:rPr>
            <w:noProof/>
            <w:webHidden/>
          </w:rPr>
          <w:fldChar w:fldCharType="separate"/>
        </w:r>
        <w:r w:rsidR="00F53CC8">
          <w:rPr>
            <w:noProof/>
            <w:webHidden/>
          </w:rPr>
          <w:t>6</w:t>
        </w:r>
        <w:r w:rsidR="00F53CC8">
          <w:rPr>
            <w:noProof/>
            <w:webHidden/>
          </w:rPr>
          <w:fldChar w:fldCharType="end"/>
        </w:r>
      </w:hyperlink>
    </w:p>
    <w:p w14:paraId="2AA28CEA" w14:textId="22BED445" w:rsidR="00F53CC8" w:rsidRDefault="00B74725">
      <w:pPr>
        <w:pStyle w:val="Inhopg2"/>
        <w:rPr>
          <w:rFonts w:asciiTheme="minorHAnsi" w:eastAsiaTheme="minorEastAsia" w:hAnsiTheme="minorHAnsi"/>
          <w:noProof/>
          <w:sz w:val="22"/>
          <w:lang w:eastAsia="fr-BE"/>
        </w:rPr>
      </w:pPr>
      <w:hyperlink w:anchor="_Toc102143110" w:history="1">
        <w:r w:rsidR="00F53CC8" w:rsidRPr="00862D77">
          <w:rPr>
            <w:rStyle w:val="Hyperlink"/>
            <w:rFonts w:cs="Arial"/>
            <w:bCs/>
            <w:noProof/>
            <w:lang w:val="fr-FR"/>
          </w:rPr>
          <w:t>B.3.</w:t>
        </w:r>
        <w:r w:rsidR="00F53CC8">
          <w:rPr>
            <w:rFonts w:asciiTheme="minorHAnsi" w:eastAsiaTheme="minorEastAsia" w:hAnsiTheme="minorHAnsi"/>
            <w:noProof/>
            <w:sz w:val="22"/>
            <w:lang w:eastAsia="fr-BE"/>
          </w:rPr>
          <w:tab/>
        </w:r>
        <w:r w:rsidR="00F53CC8" w:rsidRPr="00862D77">
          <w:rPr>
            <w:rStyle w:val="Hyperlink"/>
            <w:rFonts w:cs="Arial"/>
            <w:noProof/>
            <w:lang w:val="en-GB"/>
          </w:rPr>
          <w:t>Economical valorisation</w:t>
        </w:r>
        <w:r w:rsidR="00F53CC8">
          <w:rPr>
            <w:noProof/>
            <w:webHidden/>
          </w:rPr>
          <w:tab/>
        </w:r>
        <w:r w:rsidR="00F53CC8">
          <w:rPr>
            <w:noProof/>
            <w:webHidden/>
          </w:rPr>
          <w:fldChar w:fldCharType="begin"/>
        </w:r>
        <w:r w:rsidR="00F53CC8">
          <w:rPr>
            <w:noProof/>
            <w:webHidden/>
          </w:rPr>
          <w:instrText xml:space="preserve"> PAGEREF _Toc102143110 \h </w:instrText>
        </w:r>
        <w:r w:rsidR="00F53CC8">
          <w:rPr>
            <w:noProof/>
            <w:webHidden/>
          </w:rPr>
        </w:r>
        <w:r w:rsidR="00F53CC8">
          <w:rPr>
            <w:noProof/>
            <w:webHidden/>
          </w:rPr>
          <w:fldChar w:fldCharType="separate"/>
        </w:r>
        <w:r w:rsidR="00F53CC8">
          <w:rPr>
            <w:noProof/>
            <w:webHidden/>
          </w:rPr>
          <w:t>6</w:t>
        </w:r>
        <w:r w:rsidR="00F53CC8">
          <w:rPr>
            <w:noProof/>
            <w:webHidden/>
          </w:rPr>
          <w:fldChar w:fldCharType="end"/>
        </w:r>
      </w:hyperlink>
    </w:p>
    <w:p w14:paraId="3904C16A" w14:textId="083BDA5B" w:rsidR="00F53CC8" w:rsidRDefault="00B74725">
      <w:pPr>
        <w:pStyle w:val="Inhopg2"/>
        <w:rPr>
          <w:rFonts w:asciiTheme="minorHAnsi" w:eastAsiaTheme="minorEastAsia" w:hAnsiTheme="minorHAnsi"/>
          <w:noProof/>
          <w:sz w:val="22"/>
          <w:lang w:eastAsia="fr-BE"/>
        </w:rPr>
      </w:pPr>
      <w:hyperlink w:anchor="_Toc102143111" w:history="1">
        <w:r w:rsidR="00F53CC8" w:rsidRPr="00862D77">
          <w:rPr>
            <w:rStyle w:val="Hyperlink"/>
            <w:rFonts w:cs="Arial"/>
            <w:bCs/>
            <w:noProof/>
            <w:lang w:val="fr-FR"/>
          </w:rPr>
          <w:t>B.4.</w:t>
        </w:r>
        <w:r w:rsidR="00F53CC8">
          <w:rPr>
            <w:rFonts w:asciiTheme="minorHAnsi" w:eastAsiaTheme="minorEastAsia" w:hAnsiTheme="minorHAnsi"/>
            <w:noProof/>
            <w:sz w:val="22"/>
            <w:lang w:eastAsia="fr-BE"/>
          </w:rPr>
          <w:tab/>
        </w:r>
        <w:r w:rsidR="00F53CC8" w:rsidRPr="00862D77">
          <w:rPr>
            <w:rStyle w:val="Hyperlink"/>
            <w:noProof/>
            <w:lang w:val="en-US"/>
          </w:rPr>
          <w:t>Brussels ecosystem, social and environmental impact</w:t>
        </w:r>
        <w:r w:rsidR="00F53CC8">
          <w:rPr>
            <w:noProof/>
            <w:webHidden/>
          </w:rPr>
          <w:tab/>
        </w:r>
        <w:r w:rsidR="00F53CC8">
          <w:rPr>
            <w:noProof/>
            <w:webHidden/>
          </w:rPr>
          <w:fldChar w:fldCharType="begin"/>
        </w:r>
        <w:r w:rsidR="00F53CC8">
          <w:rPr>
            <w:noProof/>
            <w:webHidden/>
          </w:rPr>
          <w:instrText xml:space="preserve"> PAGEREF _Toc102143111 \h </w:instrText>
        </w:r>
        <w:r w:rsidR="00F53CC8">
          <w:rPr>
            <w:noProof/>
            <w:webHidden/>
          </w:rPr>
        </w:r>
        <w:r w:rsidR="00F53CC8">
          <w:rPr>
            <w:noProof/>
            <w:webHidden/>
          </w:rPr>
          <w:fldChar w:fldCharType="separate"/>
        </w:r>
        <w:r w:rsidR="00F53CC8">
          <w:rPr>
            <w:noProof/>
            <w:webHidden/>
          </w:rPr>
          <w:t>6</w:t>
        </w:r>
        <w:r w:rsidR="00F53CC8">
          <w:rPr>
            <w:noProof/>
            <w:webHidden/>
          </w:rPr>
          <w:fldChar w:fldCharType="end"/>
        </w:r>
      </w:hyperlink>
    </w:p>
    <w:p w14:paraId="067CDDE2" w14:textId="1E71943D" w:rsidR="00F53CC8" w:rsidRDefault="00B74725">
      <w:pPr>
        <w:pStyle w:val="Inhopg2"/>
        <w:rPr>
          <w:rFonts w:asciiTheme="minorHAnsi" w:eastAsiaTheme="minorEastAsia" w:hAnsiTheme="minorHAnsi"/>
          <w:noProof/>
          <w:sz w:val="22"/>
          <w:lang w:eastAsia="fr-BE"/>
        </w:rPr>
      </w:pPr>
      <w:hyperlink w:anchor="_Toc102143112" w:history="1">
        <w:r w:rsidR="00F53CC8" w:rsidRPr="00862D77">
          <w:rPr>
            <w:rStyle w:val="Hyperlink"/>
            <w:rFonts w:cs="Arial"/>
            <w:bCs/>
            <w:noProof/>
            <w:lang w:val="fr-FR"/>
          </w:rPr>
          <w:t>B.5.</w:t>
        </w:r>
        <w:r w:rsidR="00F53CC8">
          <w:rPr>
            <w:rFonts w:asciiTheme="minorHAnsi" w:eastAsiaTheme="minorEastAsia" w:hAnsiTheme="minorHAnsi"/>
            <w:noProof/>
            <w:sz w:val="22"/>
            <w:lang w:eastAsia="fr-BE"/>
          </w:rPr>
          <w:tab/>
        </w:r>
        <w:r w:rsidR="00F53CC8" w:rsidRPr="00862D77">
          <w:rPr>
            <w:rStyle w:val="Hyperlink"/>
            <w:rFonts w:cs="Arial"/>
            <w:noProof/>
            <w:lang w:val="en-GB"/>
          </w:rPr>
          <w:t>Budget and human resources on the project</w:t>
        </w:r>
        <w:r w:rsidR="00F53CC8">
          <w:rPr>
            <w:noProof/>
            <w:webHidden/>
          </w:rPr>
          <w:tab/>
        </w:r>
        <w:r w:rsidR="00F53CC8">
          <w:rPr>
            <w:noProof/>
            <w:webHidden/>
          </w:rPr>
          <w:fldChar w:fldCharType="begin"/>
        </w:r>
        <w:r w:rsidR="00F53CC8">
          <w:rPr>
            <w:noProof/>
            <w:webHidden/>
          </w:rPr>
          <w:instrText xml:space="preserve"> PAGEREF _Toc102143112 \h </w:instrText>
        </w:r>
        <w:r w:rsidR="00F53CC8">
          <w:rPr>
            <w:noProof/>
            <w:webHidden/>
          </w:rPr>
        </w:r>
        <w:r w:rsidR="00F53CC8">
          <w:rPr>
            <w:noProof/>
            <w:webHidden/>
          </w:rPr>
          <w:fldChar w:fldCharType="separate"/>
        </w:r>
        <w:r w:rsidR="00F53CC8">
          <w:rPr>
            <w:noProof/>
            <w:webHidden/>
          </w:rPr>
          <w:t>6</w:t>
        </w:r>
        <w:r w:rsidR="00F53CC8">
          <w:rPr>
            <w:noProof/>
            <w:webHidden/>
          </w:rPr>
          <w:fldChar w:fldCharType="end"/>
        </w:r>
      </w:hyperlink>
    </w:p>
    <w:p w14:paraId="68FADA3A" w14:textId="7F58E523" w:rsidR="00466D08" w:rsidRPr="00651C9E" w:rsidRDefault="004060F4" w:rsidP="006A1ABA">
      <w:pPr>
        <w:rPr>
          <w:rFonts w:cs="Arial"/>
          <w:iCs/>
          <w:color w:val="FF0000"/>
          <w:sz w:val="30"/>
          <w:szCs w:val="30"/>
          <w:lang w:val="en-GB"/>
        </w:rPr>
        <w:sectPr w:rsidR="00466D08" w:rsidRPr="00651C9E" w:rsidSect="0065417F">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0" w:gutter="0"/>
          <w:cols w:space="708"/>
          <w:docGrid w:linePitch="360"/>
        </w:sectPr>
      </w:pPr>
      <w:r w:rsidRPr="00651C9E">
        <w:rPr>
          <w:rFonts w:cs="Arial"/>
          <w:iCs/>
          <w:color w:val="FF0000"/>
          <w:sz w:val="30"/>
          <w:szCs w:val="30"/>
          <w:lang w:val="en-GB"/>
        </w:rPr>
        <w:fldChar w:fldCharType="end"/>
      </w:r>
    </w:p>
    <w:p w14:paraId="0B6FCD5C" w14:textId="62D8782A" w:rsidR="00466D08" w:rsidRPr="00651C9E" w:rsidRDefault="00214D89" w:rsidP="00F32DB4">
      <w:pPr>
        <w:pStyle w:val="Kop1"/>
        <w:rPr>
          <w:lang w:val="en-GB"/>
        </w:rPr>
      </w:pPr>
      <w:r w:rsidRPr="00651C9E">
        <w:rPr>
          <w:lang w:val="en-GB"/>
        </w:rPr>
        <w:lastRenderedPageBreak/>
        <w:br/>
      </w:r>
      <w:bookmarkStart w:id="0" w:name="_Toc102143100"/>
      <w:r w:rsidR="000F087E" w:rsidRPr="00651C9E">
        <w:rPr>
          <w:lang w:val="en-GB"/>
        </w:rPr>
        <w:t xml:space="preserve">Description of the </w:t>
      </w:r>
      <w:r w:rsidR="00F32DB4" w:rsidRPr="00651C9E">
        <w:rPr>
          <w:lang w:val="en-GB"/>
        </w:rPr>
        <w:t>current situation</w:t>
      </w:r>
      <w:bookmarkEnd w:id="0"/>
    </w:p>
    <w:p w14:paraId="5DA74413" w14:textId="77777777" w:rsidR="00466D08" w:rsidRPr="00651C9E" w:rsidRDefault="00466D08" w:rsidP="00466D08">
      <w:pPr>
        <w:rPr>
          <w:lang w:val="en-GB"/>
        </w:rPr>
      </w:pPr>
    </w:p>
    <w:p w14:paraId="6DDE405A" w14:textId="5B260C00" w:rsidR="00466D08" w:rsidRPr="00651C9E" w:rsidRDefault="00466D08" w:rsidP="00466D08">
      <w:pPr>
        <w:rPr>
          <w:lang w:val="en-GB"/>
        </w:rPr>
        <w:sectPr w:rsidR="00466D08" w:rsidRPr="00651C9E" w:rsidSect="00466D08">
          <w:pgSz w:w="11906" w:h="16838" w:code="9"/>
          <w:pgMar w:top="1418" w:right="1418" w:bottom="1418" w:left="1418" w:header="709" w:footer="709" w:gutter="0"/>
          <w:cols w:space="708"/>
          <w:vAlign w:val="center"/>
          <w:docGrid w:linePitch="360"/>
        </w:sectPr>
      </w:pPr>
    </w:p>
    <w:p w14:paraId="043B26D3" w14:textId="516BC0EF" w:rsidR="000E567D" w:rsidRPr="00651C9E" w:rsidRDefault="00F85513" w:rsidP="00621E6A">
      <w:pPr>
        <w:pStyle w:val="Kop2"/>
        <w:rPr>
          <w:rFonts w:cs="Arial"/>
          <w:szCs w:val="20"/>
          <w:lang w:val="en-GB"/>
        </w:rPr>
      </w:pPr>
      <w:bookmarkStart w:id="1" w:name="_Toc102143101"/>
      <w:r w:rsidRPr="00651C9E">
        <w:rPr>
          <w:rFonts w:cs="Arial"/>
          <w:szCs w:val="20"/>
          <w:lang w:val="en-GB"/>
        </w:rPr>
        <w:lastRenderedPageBreak/>
        <w:t>Activities and current market of the company</w:t>
      </w:r>
      <w:bookmarkEnd w:id="1"/>
      <w:r w:rsidR="00F93549" w:rsidRPr="00651C9E">
        <w:rPr>
          <w:rFonts w:cs="Arial"/>
          <w:szCs w:val="20"/>
          <w:lang w:val="en-GB"/>
        </w:rPr>
        <w:br/>
      </w:r>
    </w:p>
    <w:p w14:paraId="249CA1AC" w14:textId="3412F601" w:rsidR="00827B32" w:rsidRPr="00651C9E" w:rsidRDefault="000574D2" w:rsidP="000574D2">
      <w:pPr>
        <w:rPr>
          <w:rFonts w:cs="Arial"/>
          <w:szCs w:val="20"/>
          <w:lang w:val="en-GB"/>
        </w:rPr>
      </w:pPr>
      <w:r w:rsidRPr="00651C9E">
        <w:rPr>
          <w:rFonts w:cs="Arial"/>
          <w:szCs w:val="20"/>
          <w:lang w:val="en-GB"/>
        </w:rPr>
        <w:t>………………………………………………………………………………………………………………………………………………………………………………………………………………………………………………</w:t>
      </w:r>
    </w:p>
    <w:p w14:paraId="56744720" w14:textId="77777777" w:rsidR="000574D2" w:rsidRPr="00651C9E" w:rsidRDefault="000574D2" w:rsidP="000574D2">
      <w:pPr>
        <w:rPr>
          <w:rFonts w:cs="Arial"/>
          <w:szCs w:val="20"/>
          <w:lang w:val="en-GB"/>
        </w:rPr>
      </w:pPr>
    </w:p>
    <w:p w14:paraId="6B5B800B" w14:textId="056B8B28" w:rsidR="00D72900" w:rsidRPr="00651C9E" w:rsidRDefault="0010036B" w:rsidP="00D72900">
      <w:pPr>
        <w:pStyle w:val="Kop2"/>
        <w:rPr>
          <w:rFonts w:cs="Arial"/>
          <w:szCs w:val="20"/>
          <w:lang w:val="en-GB"/>
        </w:rPr>
      </w:pPr>
      <w:bookmarkStart w:id="2" w:name="_Toc102143102"/>
      <w:r w:rsidRPr="00651C9E">
        <w:rPr>
          <w:rFonts w:cs="Arial"/>
          <w:szCs w:val="20"/>
          <w:lang w:val="en-GB"/>
        </w:rPr>
        <w:t>Revenues per activity and business model</w:t>
      </w:r>
      <w:bookmarkEnd w:id="2"/>
      <w:r w:rsidR="00D72900" w:rsidRPr="00651C9E">
        <w:rPr>
          <w:rFonts w:cs="Arial"/>
          <w:szCs w:val="20"/>
          <w:lang w:val="en-GB"/>
        </w:rPr>
        <w:br/>
      </w:r>
    </w:p>
    <w:p w14:paraId="26562482" w14:textId="1C9EB523" w:rsidR="00827793" w:rsidRPr="00651C9E" w:rsidRDefault="00D72900" w:rsidP="00D72900">
      <w:pPr>
        <w:rPr>
          <w:rFonts w:cs="Arial"/>
          <w:szCs w:val="20"/>
          <w:lang w:val="en-GB"/>
        </w:rPr>
      </w:pPr>
      <w:r w:rsidRPr="00651C9E">
        <w:rPr>
          <w:rFonts w:cs="Arial"/>
          <w:szCs w:val="20"/>
          <w:lang w:val="en-GB"/>
        </w:rPr>
        <w:t>………………………………………………………………………………………………………………………………………………………………………………………………………………………………………………</w:t>
      </w:r>
      <w:r w:rsidR="00F93549" w:rsidRPr="00651C9E">
        <w:rPr>
          <w:rFonts w:cs="Arial"/>
          <w:szCs w:val="20"/>
          <w:lang w:val="en-GB"/>
        </w:rPr>
        <w:br/>
      </w:r>
    </w:p>
    <w:p w14:paraId="337A2D9F" w14:textId="1732537E" w:rsidR="00D72900" w:rsidRPr="00651C9E" w:rsidRDefault="00113C47" w:rsidP="00827793">
      <w:pPr>
        <w:pStyle w:val="Kop2"/>
        <w:rPr>
          <w:rFonts w:cs="Arial"/>
          <w:szCs w:val="20"/>
          <w:lang w:val="en-GB"/>
        </w:rPr>
      </w:pPr>
      <w:bookmarkStart w:id="3" w:name="_Toc102143103"/>
      <w:r w:rsidRPr="00651C9E">
        <w:rPr>
          <w:rFonts w:cs="Arial"/>
          <w:szCs w:val="20"/>
          <w:lang w:val="en-GB"/>
        </w:rPr>
        <w:t>Delivered services/products</w:t>
      </w:r>
      <w:bookmarkEnd w:id="3"/>
      <w:r w:rsidR="00D72900" w:rsidRPr="00651C9E">
        <w:rPr>
          <w:rFonts w:cs="Arial"/>
          <w:szCs w:val="20"/>
          <w:lang w:val="en-GB"/>
        </w:rPr>
        <w:br/>
      </w:r>
    </w:p>
    <w:p w14:paraId="51C35595" w14:textId="2DBBEC64" w:rsidR="00827793" w:rsidRPr="00651C9E" w:rsidRDefault="00D72900" w:rsidP="00D72900">
      <w:pPr>
        <w:rPr>
          <w:rFonts w:cs="Arial"/>
          <w:szCs w:val="20"/>
          <w:lang w:val="en-GB"/>
        </w:rPr>
      </w:pPr>
      <w:r w:rsidRPr="00651C9E">
        <w:rPr>
          <w:rFonts w:cs="Arial"/>
          <w:szCs w:val="20"/>
          <w:lang w:val="en-GB"/>
        </w:rPr>
        <w:t>………………………………………………………………………………………………………………………………………………………………………………………………………………………………………………</w:t>
      </w:r>
      <w:r w:rsidR="00F93549" w:rsidRPr="00651C9E">
        <w:rPr>
          <w:rFonts w:cs="Arial"/>
          <w:szCs w:val="20"/>
          <w:lang w:val="en-GB"/>
        </w:rPr>
        <w:br/>
      </w:r>
    </w:p>
    <w:p w14:paraId="32C158FA" w14:textId="3290626B" w:rsidR="00F93549" w:rsidRPr="00651C9E" w:rsidRDefault="006D76AF" w:rsidP="00827793">
      <w:pPr>
        <w:pStyle w:val="Kop2"/>
        <w:rPr>
          <w:rFonts w:cs="Arial"/>
          <w:szCs w:val="20"/>
          <w:lang w:val="en-GB"/>
        </w:rPr>
      </w:pPr>
      <w:bookmarkStart w:id="4" w:name="_Toc102143104"/>
      <w:r w:rsidRPr="00651C9E">
        <w:rPr>
          <w:rFonts w:cs="Arial"/>
          <w:szCs w:val="20"/>
          <w:lang w:val="en-GB"/>
        </w:rPr>
        <w:t>Identified problem (pain point)</w:t>
      </w:r>
      <w:bookmarkEnd w:id="4"/>
      <w:r w:rsidR="00F93549" w:rsidRPr="00651C9E">
        <w:rPr>
          <w:rFonts w:cs="Arial"/>
          <w:szCs w:val="20"/>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F93549" w:rsidRPr="00B74725" w14:paraId="2FE8DD0C" w14:textId="77777777" w:rsidTr="00621E6A">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E7F2CDD" w14:textId="1B163E7F" w:rsidR="00F93549" w:rsidRPr="00651C9E" w:rsidRDefault="00645CB5" w:rsidP="00251028">
            <w:pPr>
              <w:pStyle w:val="Contenudetableau"/>
              <w:snapToGrid w:val="0"/>
              <w:jc w:val="left"/>
              <w:rPr>
                <w:rFonts w:cs="Arial"/>
                <w:szCs w:val="20"/>
                <w:lang w:val="en-GB"/>
              </w:rPr>
            </w:pPr>
            <w:r w:rsidRPr="00651C9E">
              <w:rPr>
                <w:rFonts w:cs="Arial"/>
                <w:b/>
                <w:color w:val="0000FF"/>
                <w:szCs w:val="20"/>
                <w:lang w:val="en-GB"/>
              </w:rPr>
              <w:t>Explanatory note to be deleted</w:t>
            </w:r>
          </w:p>
        </w:tc>
      </w:tr>
      <w:tr w:rsidR="00F93549" w:rsidRPr="00B74725" w14:paraId="096C7372" w14:textId="77777777" w:rsidTr="00621E6A">
        <w:tc>
          <w:tcPr>
            <w:tcW w:w="9498" w:type="dxa"/>
            <w:tcBorders>
              <w:left w:val="single" w:sz="1" w:space="0" w:color="000000"/>
              <w:bottom w:val="single" w:sz="1" w:space="0" w:color="000000"/>
              <w:right w:val="single" w:sz="1" w:space="0" w:color="000000"/>
            </w:tcBorders>
            <w:shd w:val="clear" w:color="auto" w:fill="auto"/>
          </w:tcPr>
          <w:p w14:paraId="3D51E289" w14:textId="40C9C705" w:rsidR="00F93549" w:rsidRPr="00651C9E" w:rsidRDefault="00D72B38" w:rsidP="00F93549">
            <w:pPr>
              <w:rPr>
                <w:rFonts w:cs="Arial"/>
                <w:szCs w:val="20"/>
                <w:lang w:val="en-GB"/>
              </w:rPr>
            </w:pPr>
            <w:r w:rsidRPr="00651C9E">
              <w:rPr>
                <w:rFonts w:cs="Arial"/>
                <w:color w:val="0000FF"/>
                <w:szCs w:val="20"/>
                <w:lang w:val="en-GB"/>
              </w:rPr>
              <w:t>Depending on the problems identified, there will automatically be opportunities for improvement that have led you to think of an innovative solution</w:t>
            </w:r>
          </w:p>
        </w:tc>
      </w:tr>
    </w:tbl>
    <w:p w14:paraId="29525A1E" w14:textId="77777777" w:rsidR="00F93549" w:rsidRPr="00651C9E" w:rsidRDefault="00F93549" w:rsidP="00F93549">
      <w:pPr>
        <w:rPr>
          <w:rFonts w:cs="Arial"/>
          <w:szCs w:val="20"/>
          <w:lang w:val="en-GB"/>
        </w:rPr>
      </w:pPr>
    </w:p>
    <w:p w14:paraId="68D00A36" w14:textId="31B98260" w:rsidR="00F93549" w:rsidRPr="00651C9E" w:rsidRDefault="00826AFA" w:rsidP="00827793">
      <w:pPr>
        <w:pStyle w:val="Kop2"/>
        <w:rPr>
          <w:rFonts w:cs="Arial"/>
          <w:szCs w:val="20"/>
          <w:lang w:val="en-GB"/>
        </w:rPr>
      </w:pPr>
      <w:bookmarkStart w:id="5" w:name="_Toc102143105"/>
      <w:r w:rsidRPr="00651C9E">
        <w:rPr>
          <w:rFonts w:cs="Arial"/>
          <w:szCs w:val="20"/>
          <w:lang w:val="en-GB"/>
        </w:rPr>
        <w:t>State-of-the-art</w:t>
      </w:r>
      <w:bookmarkEnd w:id="5"/>
      <w:r w:rsidR="00F93549" w:rsidRPr="00651C9E">
        <w:rPr>
          <w:rFonts w:cs="Arial"/>
          <w:szCs w:val="20"/>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F93549" w:rsidRPr="00B74725" w14:paraId="69953A81" w14:textId="77777777" w:rsidTr="00621E6A">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024A9DD" w14:textId="4F4C693C" w:rsidR="00F93549" w:rsidRPr="00651C9E" w:rsidRDefault="00645CB5" w:rsidP="00251028">
            <w:pPr>
              <w:pStyle w:val="Contenudetableau"/>
              <w:snapToGrid w:val="0"/>
              <w:jc w:val="left"/>
              <w:rPr>
                <w:rFonts w:cs="Arial"/>
                <w:szCs w:val="20"/>
                <w:lang w:val="en-GB"/>
              </w:rPr>
            </w:pPr>
            <w:r w:rsidRPr="00651C9E">
              <w:rPr>
                <w:rFonts w:cs="Arial"/>
                <w:b/>
                <w:color w:val="0000FF"/>
                <w:szCs w:val="20"/>
                <w:lang w:val="en-GB"/>
              </w:rPr>
              <w:t>Explanatory note to be deleted</w:t>
            </w:r>
          </w:p>
        </w:tc>
      </w:tr>
      <w:tr w:rsidR="00F93549" w:rsidRPr="00B74725" w14:paraId="19A83184" w14:textId="77777777" w:rsidTr="00621E6A">
        <w:tc>
          <w:tcPr>
            <w:tcW w:w="9498" w:type="dxa"/>
            <w:tcBorders>
              <w:left w:val="single" w:sz="1" w:space="0" w:color="000000"/>
              <w:bottom w:val="single" w:sz="1" w:space="0" w:color="000000"/>
              <w:right w:val="single" w:sz="1" w:space="0" w:color="000000"/>
            </w:tcBorders>
            <w:shd w:val="clear" w:color="auto" w:fill="auto"/>
          </w:tcPr>
          <w:p w14:paraId="1CF2620C" w14:textId="07ED4C35" w:rsidR="00F93549" w:rsidRPr="00651C9E" w:rsidRDefault="00AE33AC" w:rsidP="00251028">
            <w:pPr>
              <w:rPr>
                <w:rFonts w:cs="Arial"/>
                <w:szCs w:val="20"/>
                <w:lang w:val="en-GB"/>
              </w:rPr>
            </w:pPr>
            <w:r w:rsidRPr="00651C9E">
              <w:rPr>
                <w:rFonts w:cs="Arial"/>
                <w:color w:val="0000FF"/>
                <w:szCs w:val="20"/>
                <w:lang w:val="en-GB"/>
              </w:rPr>
              <w:t>Which solutions exist to this problem within and/or outside your company ?</w:t>
            </w:r>
          </w:p>
        </w:tc>
      </w:tr>
    </w:tbl>
    <w:p w14:paraId="6821A9A1" w14:textId="77777777" w:rsidR="00F93549" w:rsidRPr="00651C9E" w:rsidRDefault="00F93549" w:rsidP="00F93549">
      <w:pPr>
        <w:rPr>
          <w:rFonts w:cs="Arial"/>
          <w:szCs w:val="20"/>
          <w:lang w:val="en-GB"/>
        </w:rPr>
      </w:pPr>
    </w:p>
    <w:p w14:paraId="1D89BE42" w14:textId="55F0B25C" w:rsidR="00F93549" w:rsidRPr="00651C9E" w:rsidRDefault="00544B22" w:rsidP="00827793">
      <w:pPr>
        <w:pStyle w:val="Kop2"/>
        <w:rPr>
          <w:rFonts w:cs="Arial"/>
          <w:szCs w:val="20"/>
          <w:lang w:val="en-GB"/>
        </w:rPr>
      </w:pPr>
      <w:bookmarkStart w:id="6" w:name="_Toc102143106"/>
      <w:r w:rsidRPr="00651C9E">
        <w:rPr>
          <w:rFonts w:cs="Arial"/>
          <w:szCs w:val="20"/>
          <w:lang w:val="en-GB"/>
        </w:rPr>
        <w:t>Competition</w:t>
      </w:r>
      <w:bookmarkEnd w:id="6"/>
      <w:r w:rsidR="00F93549" w:rsidRPr="00651C9E">
        <w:rPr>
          <w:rFonts w:cs="Arial"/>
          <w:szCs w:val="20"/>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F93549" w:rsidRPr="00B74725" w14:paraId="751FEF28" w14:textId="77777777" w:rsidTr="00621E6A">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854B7E7" w14:textId="2880E736" w:rsidR="00F93549" w:rsidRPr="00651C9E" w:rsidRDefault="00645CB5" w:rsidP="00251028">
            <w:pPr>
              <w:pStyle w:val="Contenudetableau"/>
              <w:snapToGrid w:val="0"/>
              <w:jc w:val="left"/>
              <w:rPr>
                <w:rFonts w:cs="Arial"/>
                <w:szCs w:val="20"/>
                <w:lang w:val="en-GB"/>
              </w:rPr>
            </w:pPr>
            <w:r w:rsidRPr="00651C9E">
              <w:rPr>
                <w:rFonts w:cs="Arial"/>
                <w:b/>
                <w:color w:val="0000FF"/>
                <w:szCs w:val="20"/>
                <w:lang w:val="en-GB"/>
              </w:rPr>
              <w:t>Explanatory note to be deleted</w:t>
            </w:r>
          </w:p>
        </w:tc>
      </w:tr>
      <w:tr w:rsidR="00F93549" w:rsidRPr="00B74725" w14:paraId="1DAD8698" w14:textId="77777777" w:rsidTr="00621E6A">
        <w:tc>
          <w:tcPr>
            <w:tcW w:w="9498" w:type="dxa"/>
            <w:tcBorders>
              <w:left w:val="single" w:sz="1" w:space="0" w:color="000000"/>
              <w:bottom w:val="single" w:sz="1" w:space="0" w:color="000000"/>
              <w:right w:val="single" w:sz="1" w:space="0" w:color="000000"/>
            </w:tcBorders>
            <w:shd w:val="clear" w:color="auto" w:fill="auto"/>
          </w:tcPr>
          <w:p w14:paraId="6526D45B" w14:textId="607F261D" w:rsidR="00F93549" w:rsidRPr="00651C9E" w:rsidRDefault="007C020B" w:rsidP="00251028">
            <w:pPr>
              <w:rPr>
                <w:rFonts w:cs="Arial"/>
                <w:color w:val="0000FF"/>
                <w:szCs w:val="20"/>
                <w:lang w:val="en-GB"/>
              </w:rPr>
            </w:pPr>
            <w:r w:rsidRPr="00651C9E">
              <w:rPr>
                <w:rFonts w:cs="Arial"/>
                <w:color w:val="0000FF"/>
                <w:szCs w:val="20"/>
                <w:lang w:val="en-GB"/>
              </w:rPr>
              <w:t xml:space="preserve">Market and technical analysis on your current market and for the identified problem </w:t>
            </w:r>
            <w:r w:rsidR="00F93549" w:rsidRPr="00651C9E">
              <w:rPr>
                <w:rFonts w:cs="Arial"/>
                <w:color w:val="0000FF"/>
                <w:szCs w:val="20"/>
                <w:lang w:val="en-GB"/>
              </w:rPr>
              <w:br w:type="page"/>
            </w:r>
          </w:p>
        </w:tc>
      </w:tr>
    </w:tbl>
    <w:p w14:paraId="19F1DDDC" w14:textId="77777777" w:rsidR="00F9494D" w:rsidRPr="00651C9E" w:rsidRDefault="00F9494D" w:rsidP="00E1436C">
      <w:pPr>
        <w:ind w:left="360"/>
        <w:rPr>
          <w:rFonts w:cs="Arial"/>
          <w:szCs w:val="20"/>
          <w:lang w:val="en-GB"/>
        </w:rPr>
      </w:pPr>
    </w:p>
    <w:p w14:paraId="15ABAD24" w14:textId="53CACBB3" w:rsidR="00F93549" w:rsidRPr="00651C9E" w:rsidRDefault="00F93549">
      <w:pPr>
        <w:rPr>
          <w:lang w:val="en-GB"/>
        </w:rPr>
      </w:pPr>
      <w:r w:rsidRPr="00651C9E">
        <w:rPr>
          <w:lang w:val="en-GB"/>
        </w:rPr>
        <w:br w:type="page"/>
      </w:r>
    </w:p>
    <w:p w14:paraId="25F56892" w14:textId="77777777" w:rsidR="00F9494D" w:rsidRPr="00651C9E" w:rsidRDefault="00F9494D" w:rsidP="00E1436C">
      <w:pPr>
        <w:ind w:left="360"/>
        <w:rPr>
          <w:lang w:val="en-GB"/>
        </w:rPr>
      </w:pPr>
    </w:p>
    <w:p w14:paraId="77FC0CE8" w14:textId="536B3D9A" w:rsidR="00F9494D" w:rsidRPr="00651C9E" w:rsidRDefault="00F9494D" w:rsidP="00E1436C">
      <w:pPr>
        <w:ind w:left="360"/>
        <w:rPr>
          <w:lang w:val="en-GB"/>
        </w:rPr>
      </w:pPr>
    </w:p>
    <w:p w14:paraId="5427216C" w14:textId="7C3A1C53" w:rsidR="00F9494D" w:rsidRPr="00651C9E" w:rsidRDefault="00F9494D" w:rsidP="00E1436C">
      <w:pPr>
        <w:ind w:left="360"/>
        <w:rPr>
          <w:lang w:val="en-GB"/>
        </w:rPr>
      </w:pPr>
    </w:p>
    <w:p w14:paraId="5C5D922A" w14:textId="0CBD3266" w:rsidR="00F9494D" w:rsidRPr="00651C9E" w:rsidRDefault="00F9494D" w:rsidP="00E1436C">
      <w:pPr>
        <w:ind w:left="360"/>
        <w:rPr>
          <w:lang w:val="en-GB"/>
        </w:rPr>
      </w:pPr>
    </w:p>
    <w:p w14:paraId="51431E10" w14:textId="16E52FB2" w:rsidR="00F9494D" w:rsidRPr="00651C9E" w:rsidRDefault="00F9494D" w:rsidP="00E1436C">
      <w:pPr>
        <w:ind w:left="360"/>
        <w:rPr>
          <w:lang w:val="en-GB"/>
        </w:rPr>
      </w:pPr>
    </w:p>
    <w:p w14:paraId="71637802" w14:textId="0FFFD559" w:rsidR="00F9494D" w:rsidRPr="00651C9E" w:rsidRDefault="00F9494D" w:rsidP="00E1436C">
      <w:pPr>
        <w:ind w:left="360"/>
        <w:rPr>
          <w:lang w:val="en-GB"/>
        </w:rPr>
      </w:pPr>
    </w:p>
    <w:p w14:paraId="64A86B1B" w14:textId="587D9086" w:rsidR="00F9494D" w:rsidRPr="00651C9E" w:rsidRDefault="00F9494D" w:rsidP="00E1436C">
      <w:pPr>
        <w:ind w:left="360"/>
        <w:rPr>
          <w:lang w:val="en-GB"/>
        </w:rPr>
      </w:pPr>
    </w:p>
    <w:p w14:paraId="641E4616" w14:textId="787398EC" w:rsidR="00214D89" w:rsidRPr="00651C9E" w:rsidRDefault="00214D89" w:rsidP="00E1436C">
      <w:pPr>
        <w:ind w:left="360"/>
        <w:rPr>
          <w:lang w:val="en-GB"/>
        </w:rPr>
      </w:pPr>
    </w:p>
    <w:p w14:paraId="05BE9B43" w14:textId="77777777" w:rsidR="00214D89" w:rsidRPr="00651C9E" w:rsidRDefault="00214D89" w:rsidP="00E1436C">
      <w:pPr>
        <w:ind w:left="360"/>
        <w:rPr>
          <w:lang w:val="en-GB"/>
        </w:rPr>
      </w:pPr>
    </w:p>
    <w:p w14:paraId="4FF70AEE" w14:textId="112A6B45" w:rsidR="00F9494D" w:rsidRPr="00651C9E" w:rsidRDefault="002630AD" w:rsidP="00E1436C">
      <w:pPr>
        <w:pStyle w:val="Kop1"/>
        <w:tabs>
          <w:tab w:val="clear" w:pos="432"/>
          <w:tab w:val="num" w:pos="792"/>
        </w:tabs>
        <w:ind w:left="360"/>
        <w:rPr>
          <w:lang w:val="en-GB"/>
        </w:rPr>
      </w:pPr>
      <w:r w:rsidRPr="00651C9E">
        <w:rPr>
          <w:lang w:val="en-GB"/>
        </w:rPr>
        <w:br/>
      </w:r>
      <w:bookmarkStart w:id="7" w:name="_Toc102143107"/>
      <w:r w:rsidR="009D0E4F" w:rsidRPr="00651C9E">
        <w:rPr>
          <w:lang w:val="en-GB"/>
        </w:rPr>
        <w:t>Description of the future</w:t>
      </w:r>
      <w:r w:rsidR="00E852E6" w:rsidRPr="00651C9E">
        <w:rPr>
          <w:lang w:val="en-GB"/>
        </w:rPr>
        <w:t xml:space="preserve"> situation</w:t>
      </w:r>
      <w:bookmarkEnd w:id="7"/>
    </w:p>
    <w:p w14:paraId="55B3C017" w14:textId="77777777" w:rsidR="00C02EE9" w:rsidRPr="00651C9E" w:rsidRDefault="00C02EE9" w:rsidP="00E1436C">
      <w:pPr>
        <w:ind w:left="360"/>
        <w:rPr>
          <w:lang w:val="en-GB"/>
        </w:rPr>
      </w:pPr>
    </w:p>
    <w:p w14:paraId="19D92F76" w14:textId="77777777" w:rsidR="00C02EE9" w:rsidRPr="00651C9E" w:rsidRDefault="00C02EE9" w:rsidP="00E1436C">
      <w:pPr>
        <w:ind w:left="360"/>
        <w:rPr>
          <w:lang w:val="en-GB"/>
        </w:rPr>
      </w:pPr>
    </w:p>
    <w:p w14:paraId="2BE882A4" w14:textId="77777777" w:rsidR="00C02EE9" w:rsidRPr="00651C9E" w:rsidRDefault="00C02EE9" w:rsidP="00E1436C">
      <w:pPr>
        <w:ind w:left="360"/>
        <w:jc w:val="center"/>
        <w:rPr>
          <w:lang w:val="en-GB"/>
        </w:rPr>
      </w:pPr>
    </w:p>
    <w:p w14:paraId="1AFE6978" w14:textId="3BFE7558" w:rsidR="00C02EE9" w:rsidRPr="00651C9E" w:rsidRDefault="00CF19D1" w:rsidP="00E1436C">
      <w:pPr>
        <w:ind w:left="360"/>
        <w:rPr>
          <w:lang w:val="en-GB"/>
        </w:rPr>
      </w:pPr>
      <w:r w:rsidRPr="00651C9E">
        <w:rPr>
          <w:lang w:val="en-GB"/>
        </w:rPr>
        <w:br w:type="page"/>
      </w:r>
    </w:p>
    <w:p w14:paraId="32F90D7B" w14:textId="60F01E3C" w:rsidR="000C6233" w:rsidRPr="00651C9E" w:rsidRDefault="00591BB4" w:rsidP="00A856BD">
      <w:pPr>
        <w:pStyle w:val="Kop2"/>
        <w:rPr>
          <w:rFonts w:cs="Arial"/>
          <w:szCs w:val="20"/>
          <w:lang w:val="en-GB"/>
        </w:rPr>
      </w:pPr>
      <w:bookmarkStart w:id="8" w:name="_Toc102143108"/>
      <w:r w:rsidRPr="00651C9E">
        <w:rPr>
          <w:rFonts w:cs="Arial"/>
          <w:szCs w:val="20"/>
          <w:lang w:val="en-GB"/>
        </w:rPr>
        <w:lastRenderedPageBreak/>
        <w:t>Architecture and new features</w:t>
      </w:r>
      <w:bookmarkEnd w:id="8"/>
      <w:r w:rsidR="000C6233" w:rsidRPr="00651C9E">
        <w:rPr>
          <w:rFonts w:cs="Arial"/>
          <w:szCs w:val="20"/>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C6233" w:rsidRPr="00B74725" w14:paraId="2FB455FA" w14:textId="77777777" w:rsidTr="00621E6A">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786F6BC" w14:textId="351E15FA" w:rsidR="000C6233" w:rsidRPr="00651C9E" w:rsidRDefault="00645CB5" w:rsidP="00251028">
            <w:pPr>
              <w:pStyle w:val="Contenudetableau"/>
              <w:snapToGrid w:val="0"/>
              <w:jc w:val="left"/>
              <w:rPr>
                <w:rFonts w:cs="Arial"/>
                <w:szCs w:val="20"/>
                <w:lang w:val="en-GB"/>
              </w:rPr>
            </w:pPr>
            <w:r w:rsidRPr="00651C9E">
              <w:rPr>
                <w:rFonts w:cs="Arial"/>
                <w:b/>
                <w:color w:val="0000FF"/>
                <w:szCs w:val="20"/>
                <w:lang w:val="en-GB"/>
              </w:rPr>
              <w:t>Explanatory note to be deleted</w:t>
            </w:r>
          </w:p>
        </w:tc>
      </w:tr>
      <w:tr w:rsidR="000C6233" w:rsidRPr="00B74725" w14:paraId="7385D604" w14:textId="77777777" w:rsidTr="00621E6A">
        <w:tc>
          <w:tcPr>
            <w:tcW w:w="9498" w:type="dxa"/>
            <w:tcBorders>
              <w:left w:val="single" w:sz="1" w:space="0" w:color="000000"/>
              <w:bottom w:val="single" w:sz="1" w:space="0" w:color="000000"/>
              <w:right w:val="single" w:sz="1" w:space="0" w:color="000000"/>
            </w:tcBorders>
            <w:shd w:val="clear" w:color="auto" w:fill="auto"/>
          </w:tcPr>
          <w:p w14:paraId="34531CD5" w14:textId="0D266AF7" w:rsidR="000C6233" w:rsidRPr="00651C9E" w:rsidRDefault="00145D41" w:rsidP="00251028">
            <w:pPr>
              <w:rPr>
                <w:rFonts w:cs="Arial"/>
                <w:szCs w:val="20"/>
                <w:lang w:val="en-GB"/>
              </w:rPr>
            </w:pPr>
            <w:r w:rsidRPr="00651C9E">
              <w:rPr>
                <w:rFonts w:cs="Arial"/>
                <w:color w:val="0000FF"/>
                <w:szCs w:val="20"/>
                <w:lang w:val="en-GB"/>
              </w:rPr>
              <w:t>Starting from the description of existing techniques, show which functionalities/architecture will be developed and what their (in)direct added value will be for the customer</w:t>
            </w:r>
          </w:p>
        </w:tc>
      </w:tr>
    </w:tbl>
    <w:p w14:paraId="107FB7CE" w14:textId="6AE01E58" w:rsidR="00A856BD" w:rsidRPr="00651C9E" w:rsidRDefault="00A856BD" w:rsidP="000C6233">
      <w:pPr>
        <w:pStyle w:val="Kop2"/>
        <w:numPr>
          <w:ilvl w:val="0"/>
          <w:numId w:val="0"/>
        </w:numPr>
        <w:rPr>
          <w:rFonts w:cs="Arial"/>
          <w:szCs w:val="20"/>
          <w:lang w:val="en-GB"/>
        </w:rPr>
      </w:pPr>
    </w:p>
    <w:p w14:paraId="1F520D5C" w14:textId="2F10E6CD" w:rsidR="000C6233" w:rsidRPr="00651C9E" w:rsidRDefault="00F150A1" w:rsidP="00A856BD">
      <w:pPr>
        <w:pStyle w:val="Kop2"/>
        <w:rPr>
          <w:rFonts w:cs="Arial"/>
          <w:szCs w:val="20"/>
          <w:lang w:val="en-GB"/>
        </w:rPr>
      </w:pPr>
      <w:bookmarkStart w:id="9" w:name="_Toc102143109"/>
      <w:r w:rsidRPr="00651C9E">
        <w:rPr>
          <w:rFonts w:cs="Arial"/>
          <w:szCs w:val="20"/>
          <w:lang w:val="en-GB"/>
        </w:rPr>
        <w:t>Technical challenges and program</w:t>
      </w:r>
      <w:bookmarkEnd w:id="9"/>
      <w:r w:rsidR="000C6233" w:rsidRPr="00651C9E">
        <w:rPr>
          <w:rFonts w:cs="Arial"/>
          <w:szCs w:val="20"/>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C6233" w:rsidRPr="00B74725" w14:paraId="43DC0074" w14:textId="77777777" w:rsidTr="00621E6A">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9D74E1A" w14:textId="14C39294" w:rsidR="000C6233" w:rsidRPr="00651C9E" w:rsidRDefault="00645CB5" w:rsidP="00251028">
            <w:pPr>
              <w:pStyle w:val="Contenudetableau"/>
              <w:snapToGrid w:val="0"/>
              <w:jc w:val="left"/>
              <w:rPr>
                <w:rFonts w:cs="Arial"/>
                <w:szCs w:val="20"/>
                <w:lang w:val="en-GB"/>
              </w:rPr>
            </w:pPr>
            <w:r w:rsidRPr="00651C9E">
              <w:rPr>
                <w:rFonts w:cs="Arial"/>
                <w:b/>
                <w:color w:val="0000FF"/>
                <w:szCs w:val="20"/>
                <w:lang w:val="en-GB"/>
              </w:rPr>
              <w:t>Explanatory note to be deleted</w:t>
            </w:r>
          </w:p>
        </w:tc>
      </w:tr>
      <w:tr w:rsidR="000C6233" w:rsidRPr="00B74725" w14:paraId="27582A96" w14:textId="77777777" w:rsidTr="00621E6A">
        <w:tc>
          <w:tcPr>
            <w:tcW w:w="9498" w:type="dxa"/>
            <w:tcBorders>
              <w:left w:val="single" w:sz="1" w:space="0" w:color="000000"/>
              <w:bottom w:val="single" w:sz="1" w:space="0" w:color="000000"/>
              <w:right w:val="single" w:sz="1" w:space="0" w:color="000000"/>
            </w:tcBorders>
            <w:shd w:val="clear" w:color="auto" w:fill="auto"/>
          </w:tcPr>
          <w:p w14:paraId="6A0A4724" w14:textId="449E6D16" w:rsidR="000C6233" w:rsidRPr="00651C9E" w:rsidRDefault="00F05DED" w:rsidP="00DD7AA8">
            <w:pPr>
              <w:jc w:val="both"/>
              <w:rPr>
                <w:rFonts w:cs="Arial"/>
                <w:szCs w:val="20"/>
                <w:lang w:val="en-GB"/>
              </w:rPr>
            </w:pPr>
            <w:r w:rsidRPr="00651C9E">
              <w:rPr>
                <w:rFonts w:cs="Arial"/>
                <w:color w:val="0000FF"/>
                <w:szCs w:val="20"/>
                <w:lang w:val="en-GB"/>
              </w:rPr>
              <w:t>This part is crucial for us to be able to give you feedback on the innovative dimension of your project. It is necessary to start from a technical description of the different actions to be carried out during the project in order to achieve the functionalities mentioned above. It is essential to describe the technical fundamentals used (mathematical models, data sets, material characteristics, etc.), the tests to be carried out, the key performance indicators, etc.</w:t>
            </w:r>
          </w:p>
        </w:tc>
      </w:tr>
    </w:tbl>
    <w:p w14:paraId="48028B50" w14:textId="3D7DD49B" w:rsidR="00A856BD" w:rsidRPr="00651C9E" w:rsidRDefault="00A856BD" w:rsidP="000C6233">
      <w:pPr>
        <w:pStyle w:val="Kop2"/>
        <w:numPr>
          <w:ilvl w:val="0"/>
          <w:numId w:val="0"/>
        </w:numPr>
        <w:rPr>
          <w:rFonts w:cs="Arial"/>
          <w:szCs w:val="20"/>
          <w:lang w:val="en-GB"/>
        </w:rPr>
      </w:pPr>
    </w:p>
    <w:p w14:paraId="687F0500" w14:textId="1C34F374" w:rsidR="00F3574E" w:rsidRPr="00651C9E" w:rsidRDefault="009F2104" w:rsidP="00F3574E">
      <w:pPr>
        <w:pStyle w:val="Kop2"/>
        <w:rPr>
          <w:rFonts w:cs="Arial"/>
          <w:szCs w:val="20"/>
          <w:lang w:val="en-GB"/>
        </w:rPr>
      </w:pPr>
      <w:bookmarkStart w:id="10" w:name="_Toc102143110"/>
      <w:r w:rsidRPr="00651C9E">
        <w:rPr>
          <w:rFonts w:cs="Arial"/>
          <w:szCs w:val="20"/>
          <w:lang w:val="en-GB"/>
        </w:rPr>
        <w:t>Economical valorisation</w:t>
      </w:r>
      <w:bookmarkEnd w:id="10"/>
      <w:r w:rsidR="00F3574E" w:rsidRPr="00651C9E">
        <w:rPr>
          <w:rFonts w:cs="Arial"/>
          <w:szCs w:val="20"/>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F3574E" w:rsidRPr="00B74725" w14:paraId="67C405E2" w14:textId="77777777" w:rsidTr="00621E6A">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BEFC0CA" w14:textId="1B4714CF" w:rsidR="00F3574E" w:rsidRPr="00651C9E" w:rsidRDefault="00645CB5" w:rsidP="00251028">
            <w:pPr>
              <w:pStyle w:val="Contenudetableau"/>
              <w:snapToGrid w:val="0"/>
              <w:jc w:val="left"/>
              <w:rPr>
                <w:rFonts w:cs="Arial"/>
                <w:szCs w:val="20"/>
                <w:lang w:val="en-GB"/>
              </w:rPr>
            </w:pPr>
            <w:r w:rsidRPr="00651C9E">
              <w:rPr>
                <w:rFonts w:cs="Arial"/>
                <w:b/>
                <w:color w:val="0000FF"/>
                <w:szCs w:val="20"/>
                <w:lang w:val="en-GB"/>
              </w:rPr>
              <w:t>Explanatory note to be deleted</w:t>
            </w:r>
          </w:p>
        </w:tc>
      </w:tr>
      <w:tr w:rsidR="00F3574E" w:rsidRPr="00B74725" w14:paraId="58E33514" w14:textId="77777777" w:rsidTr="00621E6A">
        <w:tc>
          <w:tcPr>
            <w:tcW w:w="9498" w:type="dxa"/>
            <w:tcBorders>
              <w:left w:val="single" w:sz="1" w:space="0" w:color="000000"/>
              <w:bottom w:val="single" w:sz="1" w:space="0" w:color="000000"/>
              <w:right w:val="single" w:sz="1" w:space="0" w:color="000000"/>
            </w:tcBorders>
            <w:shd w:val="clear" w:color="auto" w:fill="auto"/>
          </w:tcPr>
          <w:p w14:paraId="66229CB8" w14:textId="79EA1AA1" w:rsidR="00F3574E" w:rsidRPr="00651C9E" w:rsidRDefault="00DD7AA8" w:rsidP="00251028">
            <w:pPr>
              <w:rPr>
                <w:rFonts w:cs="Arial"/>
                <w:szCs w:val="20"/>
                <w:lang w:val="en-GB"/>
              </w:rPr>
            </w:pPr>
            <w:r w:rsidRPr="00DD7AA8">
              <w:rPr>
                <w:rFonts w:cs="Arial"/>
                <w:color w:val="0000FF"/>
                <w:szCs w:val="20"/>
                <w:lang w:val="en-GB"/>
              </w:rPr>
              <w:t>What will be the impact on your company and what business model is planned?</w:t>
            </w:r>
          </w:p>
        </w:tc>
      </w:tr>
    </w:tbl>
    <w:p w14:paraId="402BB76C" w14:textId="773B8DE1" w:rsidR="00F3574E" w:rsidRDefault="00F3574E" w:rsidP="00F3574E">
      <w:pPr>
        <w:pStyle w:val="Kop2"/>
        <w:numPr>
          <w:ilvl w:val="0"/>
          <w:numId w:val="0"/>
        </w:numPr>
        <w:rPr>
          <w:rFonts w:cs="Arial"/>
          <w:szCs w:val="20"/>
          <w:lang w:val="en-GB"/>
        </w:rPr>
      </w:pPr>
    </w:p>
    <w:p w14:paraId="31F781AE" w14:textId="77777777" w:rsidR="00F53CC8" w:rsidRPr="00EB59EE" w:rsidRDefault="00F53CC8" w:rsidP="00F53CC8">
      <w:pPr>
        <w:pStyle w:val="Kop2"/>
        <w:numPr>
          <w:ilvl w:val="1"/>
          <w:numId w:val="2"/>
        </w:numPr>
        <w:rPr>
          <w:lang w:val="en-US"/>
        </w:rPr>
      </w:pPr>
      <w:bookmarkStart w:id="11" w:name="_Toc80352544"/>
      <w:bookmarkStart w:id="12" w:name="_Toc89435345"/>
      <w:bookmarkStart w:id="13" w:name="_Toc102143111"/>
      <w:r w:rsidRPr="00EB59EE">
        <w:rPr>
          <w:lang w:val="en-US"/>
        </w:rPr>
        <w:t>Brussels ecosystem, social and environmental impact</w:t>
      </w:r>
      <w:bookmarkEnd w:id="11"/>
      <w:bookmarkEnd w:id="12"/>
      <w:bookmarkEnd w:id="13"/>
      <w:r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F53CC8" w:rsidRPr="00B74725" w14:paraId="741D4474" w14:textId="77777777" w:rsidTr="009D305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F36CB2C" w14:textId="77777777" w:rsidR="00F53CC8" w:rsidRPr="00EB59EE" w:rsidRDefault="00F53CC8" w:rsidP="009D3057">
            <w:pPr>
              <w:pStyle w:val="Contenudetableau"/>
              <w:snapToGrid w:val="0"/>
            </w:pPr>
            <w:r w:rsidRPr="00EB59EE">
              <w:rPr>
                <w:b/>
                <w:color w:val="0000FF"/>
              </w:rPr>
              <w:t>Explanatory note to be deleted</w:t>
            </w:r>
          </w:p>
        </w:tc>
      </w:tr>
      <w:tr w:rsidR="00F53CC8" w:rsidRPr="00B74725" w14:paraId="7E0D61FB" w14:textId="77777777" w:rsidTr="009D3057">
        <w:tc>
          <w:tcPr>
            <w:tcW w:w="9498" w:type="dxa"/>
            <w:tcBorders>
              <w:left w:val="single" w:sz="1" w:space="0" w:color="000000"/>
              <w:bottom w:val="single" w:sz="1" w:space="0" w:color="000000"/>
              <w:right w:val="single" w:sz="1" w:space="0" w:color="000000"/>
            </w:tcBorders>
            <w:shd w:val="clear" w:color="auto" w:fill="auto"/>
          </w:tcPr>
          <w:p w14:paraId="21D7FE85" w14:textId="77777777" w:rsidR="00F53CC8" w:rsidRPr="00EB59EE" w:rsidRDefault="00F53CC8" w:rsidP="009D3057">
            <w:pPr>
              <w:pStyle w:val="Contenudetableau"/>
              <w:snapToGrid w:val="0"/>
              <w:rPr>
                <w:color w:val="0000FF"/>
              </w:rPr>
            </w:pPr>
            <w:r w:rsidRPr="00EB59EE">
              <w:rPr>
                <w:color w:val="0000FF"/>
              </w:rPr>
              <w:t>Describe the positive and negative impacts of the product/service/process which is central to the project from a:</w:t>
            </w:r>
          </w:p>
          <w:p w14:paraId="764BE8D7" w14:textId="77777777" w:rsidR="00F53CC8" w:rsidRPr="00EB59EE" w:rsidRDefault="00F53CC8" w:rsidP="009D3057">
            <w:pPr>
              <w:pStyle w:val="Contenudetableau"/>
              <w:snapToGrid w:val="0"/>
              <w:rPr>
                <w:color w:val="0000FF"/>
              </w:rPr>
            </w:pPr>
          </w:p>
          <w:p w14:paraId="5930669B" w14:textId="77777777" w:rsidR="00F53CC8" w:rsidRPr="00EB59EE" w:rsidRDefault="00F53CC8" w:rsidP="00F53CC8">
            <w:pPr>
              <w:pStyle w:val="Contenudetableau"/>
              <w:numPr>
                <w:ilvl w:val="0"/>
                <w:numId w:val="64"/>
              </w:numPr>
              <w:snapToGrid w:val="0"/>
              <w:rPr>
                <w:color w:val="0000FF"/>
              </w:rPr>
            </w:pPr>
            <w:r w:rsidRPr="00EB59EE">
              <w:rPr>
                <w:b/>
                <w:color w:val="0000FF"/>
              </w:rPr>
              <w:t xml:space="preserve">Social </w:t>
            </w:r>
            <w:r w:rsidRPr="00EB59EE">
              <w:rPr>
                <w:color w:val="0000FF"/>
              </w:rPr>
              <w:t>perspective (impact on inequalities, on working conditions, on jobs established in the region, impact on the well-being of individuals and their health, etc.)</w:t>
            </w:r>
          </w:p>
          <w:p w14:paraId="30DD34BB" w14:textId="77777777" w:rsidR="00F53CC8" w:rsidRPr="00EB59EE" w:rsidRDefault="00F53CC8" w:rsidP="009D3057">
            <w:pPr>
              <w:pStyle w:val="Contenudetableau"/>
              <w:snapToGrid w:val="0"/>
              <w:ind w:left="720"/>
              <w:rPr>
                <w:color w:val="0000FF"/>
              </w:rPr>
            </w:pPr>
          </w:p>
          <w:p w14:paraId="313CBD68" w14:textId="77777777" w:rsidR="00F53CC8" w:rsidRPr="00EB59EE" w:rsidRDefault="00F53CC8" w:rsidP="00F53CC8">
            <w:pPr>
              <w:pStyle w:val="Contenudetableau"/>
              <w:numPr>
                <w:ilvl w:val="0"/>
                <w:numId w:val="64"/>
              </w:numPr>
              <w:snapToGrid w:val="0"/>
              <w:rPr>
                <w:color w:val="0000FF"/>
              </w:rPr>
            </w:pPr>
            <w:r w:rsidRPr="00EB59EE">
              <w:rPr>
                <w:b/>
                <w:color w:val="0000FF"/>
              </w:rPr>
              <w:t xml:space="preserve">Environmental </w:t>
            </w:r>
            <w:r w:rsidRPr="00EB59EE">
              <w:rPr>
                <w:color w:val="0000FF"/>
              </w:rPr>
              <w:t>perspective (impact on energy and resource consumption, development or use of renewable energy, impact on ecosystems, climate change, impact on production, waste re-use or recycling, etc.)</w:t>
            </w:r>
          </w:p>
          <w:p w14:paraId="023AFF99" w14:textId="77777777" w:rsidR="00F53CC8" w:rsidRPr="00EB59EE" w:rsidRDefault="00F53CC8" w:rsidP="009D3057">
            <w:pPr>
              <w:pStyle w:val="Contenudetableau"/>
              <w:snapToGrid w:val="0"/>
              <w:ind w:left="720"/>
              <w:rPr>
                <w:color w:val="0000FF"/>
              </w:rPr>
            </w:pPr>
          </w:p>
          <w:p w14:paraId="2C6C48A1" w14:textId="77777777" w:rsidR="00F53CC8" w:rsidRPr="00EB59EE" w:rsidRDefault="00F53CC8" w:rsidP="00F53CC8">
            <w:pPr>
              <w:pStyle w:val="Contenudetableau"/>
              <w:numPr>
                <w:ilvl w:val="0"/>
                <w:numId w:val="64"/>
              </w:numPr>
              <w:snapToGrid w:val="0"/>
              <w:rPr>
                <w:b/>
                <w:bCs/>
                <w:color w:val="0000FF"/>
              </w:rPr>
            </w:pPr>
            <w:r w:rsidRPr="00EB59EE">
              <w:rPr>
                <w:b/>
                <w:color w:val="0000FF"/>
              </w:rPr>
              <w:t xml:space="preserve">Regional ecosystem </w:t>
            </w:r>
            <w:r w:rsidRPr="00EB59EE">
              <w:rPr>
                <w:color w:val="0000FF"/>
              </w:rPr>
              <w:t>perspective (collaboration with Brussels partners and the local ecosystem, creation and development of Brussels expertise/specific skills, creation of local user communities, development of a new sector with a positive impact, etc.)</w:t>
            </w:r>
          </w:p>
          <w:p w14:paraId="512B1D3C" w14:textId="77777777" w:rsidR="00F53CC8" w:rsidRPr="00EB59EE" w:rsidRDefault="00F53CC8" w:rsidP="009D3057">
            <w:pPr>
              <w:widowControl w:val="0"/>
              <w:suppressAutoHyphens/>
              <w:spacing w:after="0" w:line="240" w:lineRule="auto"/>
              <w:jc w:val="both"/>
              <w:rPr>
                <w:color w:val="0000FF"/>
                <w:lang w:val="en-US"/>
              </w:rPr>
            </w:pPr>
          </w:p>
        </w:tc>
      </w:tr>
    </w:tbl>
    <w:p w14:paraId="42BEEF84" w14:textId="77777777" w:rsidR="00F53CC8" w:rsidRPr="00F53CC8" w:rsidRDefault="00F53CC8" w:rsidP="00F53CC8">
      <w:pPr>
        <w:rPr>
          <w:lang w:val="en-US"/>
        </w:rPr>
      </w:pPr>
    </w:p>
    <w:p w14:paraId="41743DF9" w14:textId="2CB3FA65" w:rsidR="005A320E" w:rsidRPr="00651C9E" w:rsidRDefault="00607CB3" w:rsidP="005A320E">
      <w:pPr>
        <w:pStyle w:val="Kop2"/>
        <w:rPr>
          <w:rFonts w:cs="Arial"/>
          <w:szCs w:val="20"/>
          <w:lang w:val="en-GB"/>
        </w:rPr>
      </w:pPr>
      <w:bookmarkStart w:id="14" w:name="_Toc102143112"/>
      <w:r w:rsidRPr="00651C9E">
        <w:rPr>
          <w:rFonts w:cs="Arial"/>
          <w:szCs w:val="20"/>
          <w:lang w:val="en-GB"/>
        </w:rPr>
        <w:t>Budget and human resources on the project</w:t>
      </w:r>
      <w:bookmarkEnd w:id="14"/>
      <w:r w:rsidR="00F3574E" w:rsidRPr="00651C9E">
        <w:rPr>
          <w:rFonts w:cs="Arial"/>
          <w:szCs w:val="20"/>
          <w:lang w:val="en-GB"/>
        </w:rPr>
        <w:br/>
      </w:r>
    </w:p>
    <w:p w14:paraId="4B0AC35A" w14:textId="3470D3A1" w:rsidR="00D72900" w:rsidRPr="00651C9E" w:rsidRDefault="00D72900" w:rsidP="00D72900">
      <w:pPr>
        <w:rPr>
          <w:rFonts w:cs="Arial"/>
          <w:szCs w:val="20"/>
          <w:lang w:val="en-GB"/>
        </w:rPr>
      </w:pPr>
      <w:r w:rsidRPr="00651C9E">
        <w:rPr>
          <w:rFonts w:cs="Arial"/>
          <w:szCs w:val="20"/>
          <w:lang w:val="en-GB"/>
        </w:rPr>
        <w:t>………………………………………………………………………………………………………………………………………………………………………………………………………………………………………………</w:t>
      </w:r>
    </w:p>
    <w:sectPr w:rsidR="00D72900" w:rsidRPr="00651C9E" w:rsidSect="003024C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3B6ED" w14:textId="77777777" w:rsidR="00606D07" w:rsidRDefault="00606D07" w:rsidP="00B34DDB">
      <w:pPr>
        <w:spacing w:after="0" w:line="240" w:lineRule="auto"/>
      </w:pPr>
      <w:r>
        <w:separator/>
      </w:r>
    </w:p>
  </w:endnote>
  <w:endnote w:type="continuationSeparator" w:id="0">
    <w:p w14:paraId="7AB7F113" w14:textId="77777777" w:rsidR="00606D07" w:rsidRDefault="00606D07" w:rsidP="00B34DDB">
      <w:pPr>
        <w:spacing w:after="0" w:line="240" w:lineRule="auto"/>
      </w:pPr>
      <w:r>
        <w:continuationSeparator/>
      </w:r>
    </w:p>
  </w:endnote>
  <w:endnote w:type="continuationNotice" w:id="1">
    <w:p w14:paraId="40030FE6" w14:textId="77777777" w:rsidR="00606D07" w:rsidRDefault="00606D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6E6C3" w14:textId="77777777" w:rsidR="00C77A90" w:rsidRDefault="00C77A9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0E43C" w14:textId="4887D4E0" w:rsidR="00C973F8" w:rsidRDefault="00C973F8">
    <w:pPr>
      <w:pStyle w:val="Voettekst"/>
      <w:rPr>
        <w:rFonts w:cs="Arial"/>
        <w:sz w:val="16"/>
        <w:szCs w:val="16"/>
        <w:lang w:val="fr-FR"/>
      </w:rPr>
    </w:pPr>
  </w:p>
  <w:p w14:paraId="1DFE7715" w14:textId="77777777" w:rsidR="007060B8" w:rsidRDefault="007060B8">
    <w:pPr>
      <w:pStyle w:val="Voettekst"/>
      <w:rPr>
        <w:rFonts w:cs="Arial"/>
        <w:sz w:val="16"/>
        <w:szCs w:val="16"/>
        <w:lang w:val="fr-FR"/>
      </w:rPr>
    </w:pPr>
  </w:p>
  <w:p w14:paraId="3D971C04" w14:textId="42281881" w:rsidR="004C402D" w:rsidRDefault="004C402D">
    <w:pPr>
      <w:pStyle w:val="Voettekst"/>
      <w:rPr>
        <w:rFonts w:cs="Arial"/>
        <w:sz w:val="16"/>
        <w:szCs w:val="16"/>
        <w:lang w:val="fr-FR"/>
      </w:rPr>
    </w:pPr>
    <w:r>
      <w:rPr>
        <w:rFonts w:cs="Arial"/>
        <w:sz w:val="16"/>
        <w:szCs w:val="16"/>
        <w:lang w:val="fr-FR"/>
      </w:rPr>
      <w:t>INNOVIRIS</w:t>
    </w:r>
  </w:p>
  <w:p w14:paraId="522BCB86" w14:textId="6BDE3502" w:rsidR="004C402D" w:rsidRDefault="004C402D">
    <w:pPr>
      <w:pStyle w:val="Voettekst"/>
      <w:rPr>
        <w:rFonts w:cs="Arial"/>
        <w:sz w:val="16"/>
        <w:szCs w:val="16"/>
        <w:lang w:val="fr-FR"/>
      </w:rPr>
    </w:pPr>
    <w:r>
      <w:rPr>
        <w:rFonts w:cs="Arial"/>
        <w:sz w:val="16"/>
        <w:szCs w:val="16"/>
        <w:lang w:val="fr-FR"/>
      </w:rPr>
      <w:t>Chaussée de Charleroi 112</w:t>
    </w:r>
  </w:p>
  <w:p w14:paraId="46A46EAF" w14:textId="08773187" w:rsidR="004C402D" w:rsidRPr="00BD6CF2" w:rsidRDefault="004C402D" w:rsidP="004C402D">
    <w:pPr>
      <w:pStyle w:val="Voettekst"/>
      <w:rPr>
        <w:rFonts w:cs="Arial"/>
        <w:sz w:val="16"/>
        <w:szCs w:val="16"/>
      </w:rPr>
    </w:pPr>
    <w:r w:rsidRPr="00BD6CF2">
      <w:rPr>
        <w:rFonts w:cs="Arial"/>
        <w:sz w:val="16"/>
        <w:szCs w:val="16"/>
      </w:rPr>
      <w:t>1060 Bruxelles</w:t>
    </w:r>
    <w:r w:rsidRPr="00BD6CF2">
      <w:rPr>
        <w:rFonts w:cs="Arial"/>
        <w:sz w:val="16"/>
        <w:szCs w:val="16"/>
      </w:rPr>
      <w:tab/>
    </w:r>
    <w:sdt>
      <w:sdtPr>
        <w:rPr>
          <w:rFonts w:cs="Arial"/>
          <w:sz w:val="16"/>
          <w:szCs w:val="16"/>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EndPr/>
      <w:sdtContent>
        <w:r w:rsidR="00D16199" w:rsidRPr="00BD6CF2">
          <w:rPr>
            <w:rFonts w:cs="Arial"/>
            <w:sz w:val="16"/>
            <w:szCs w:val="16"/>
          </w:rPr>
          <w:t>Test your idea</w:t>
        </w:r>
      </w:sdtContent>
    </w:sdt>
    <w:r w:rsidRPr="00BD6CF2">
      <w:rPr>
        <w:rFonts w:cs="Arial"/>
        <w:sz w:val="16"/>
        <w:szCs w:val="16"/>
      </w:rPr>
      <w:tab/>
    </w:r>
    <w:r w:rsidR="00DB582F" w:rsidRPr="00BD6CF2">
      <w:rPr>
        <w:rFonts w:cs="Arial"/>
        <w:sz w:val="16"/>
        <w:szCs w:val="16"/>
      </w:rPr>
      <w:t xml:space="preserve">Page </w:t>
    </w:r>
    <w:r w:rsidR="00D15FE8" w:rsidRPr="00C77A90">
      <w:rPr>
        <w:rFonts w:cs="Arial"/>
        <w:sz w:val="16"/>
        <w:szCs w:val="16"/>
        <w:lang w:val="en-GB"/>
      </w:rPr>
      <w:fldChar w:fldCharType="begin"/>
    </w:r>
    <w:r w:rsidR="00D15FE8" w:rsidRPr="00BD6CF2">
      <w:rPr>
        <w:rFonts w:cs="Arial"/>
        <w:sz w:val="16"/>
        <w:szCs w:val="16"/>
      </w:rPr>
      <w:instrText xml:space="preserve"> PAGE  \* Arabic  \* MERGEFORMAT </w:instrText>
    </w:r>
    <w:r w:rsidR="00D15FE8" w:rsidRPr="00C77A90">
      <w:rPr>
        <w:rFonts w:cs="Arial"/>
        <w:sz w:val="16"/>
        <w:szCs w:val="16"/>
        <w:lang w:val="en-GB"/>
      </w:rPr>
      <w:fldChar w:fldCharType="separate"/>
    </w:r>
    <w:r w:rsidR="00D15FE8" w:rsidRPr="00BD6CF2">
      <w:rPr>
        <w:rFonts w:cs="Arial"/>
        <w:noProof/>
        <w:sz w:val="16"/>
        <w:szCs w:val="16"/>
      </w:rPr>
      <w:t>1</w:t>
    </w:r>
    <w:r w:rsidR="00D15FE8" w:rsidRPr="00C77A90">
      <w:rPr>
        <w:rFonts w:cs="Arial"/>
        <w:sz w:val="16"/>
        <w:szCs w:val="16"/>
        <w:lang w:val="en-GB"/>
      </w:rPr>
      <w:fldChar w:fldCharType="end"/>
    </w:r>
    <w:r w:rsidR="00DB582F" w:rsidRPr="00BD6CF2">
      <w:rPr>
        <w:rFonts w:cs="Arial"/>
        <w:sz w:val="16"/>
        <w:szCs w:val="16"/>
      </w:rPr>
      <w:t xml:space="preserve">/ </w:t>
    </w:r>
    <w:r w:rsidR="00DB582F" w:rsidRPr="00C77A90">
      <w:rPr>
        <w:rFonts w:cs="Arial"/>
        <w:sz w:val="16"/>
        <w:szCs w:val="16"/>
        <w:lang w:val="en-GB"/>
      </w:rPr>
      <w:fldChar w:fldCharType="begin"/>
    </w:r>
    <w:r w:rsidR="00DB582F" w:rsidRPr="00BD6CF2">
      <w:rPr>
        <w:rFonts w:cs="Arial"/>
        <w:sz w:val="16"/>
        <w:szCs w:val="16"/>
      </w:rPr>
      <w:instrText xml:space="preserve"> NUMPAGES   \* MERGEFORMAT </w:instrText>
    </w:r>
    <w:r w:rsidR="00DB582F" w:rsidRPr="00C77A90">
      <w:rPr>
        <w:rFonts w:cs="Arial"/>
        <w:sz w:val="16"/>
        <w:szCs w:val="16"/>
        <w:lang w:val="en-GB"/>
      </w:rPr>
      <w:fldChar w:fldCharType="separate"/>
    </w:r>
    <w:r w:rsidR="00DB582F" w:rsidRPr="00BD6CF2">
      <w:rPr>
        <w:rFonts w:cs="Arial"/>
        <w:noProof/>
        <w:sz w:val="16"/>
        <w:szCs w:val="16"/>
      </w:rPr>
      <w:t>1</w:t>
    </w:r>
    <w:r w:rsidR="00DB582F" w:rsidRPr="00C77A90">
      <w:rPr>
        <w:rFonts w:cs="Arial"/>
        <w:sz w:val="16"/>
        <w:szCs w:val="16"/>
        <w:lang w:val="en-GB"/>
      </w:rPr>
      <w:fldChar w:fldCharType="end"/>
    </w:r>
  </w:p>
  <w:p w14:paraId="75F589E1" w14:textId="6303B1E8" w:rsidR="004C402D" w:rsidRPr="004C402D" w:rsidRDefault="004C402D">
    <w:pPr>
      <w:pStyle w:val="Voettekst"/>
      <w:rPr>
        <w:rFonts w:cs="Arial"/>
        <w:sz w:val="16"/>
        <w:szCs w:val="16"/>
        <w:lang w:val="fr-FR"/>
      </w:rPr>
    </w:pPr>
    <w:r w:rsidRPr="004C402D">
      <w:rPr>
        <w:rFonts w:cs="Arial"/>
        <w:sz w:val="16"/>
        <w:szCs w:val="16"/>
        <w:lang w:val="fr-FR"/>
      </w:rPr>
      <w:t>T:02.600.50.34</w:t>
    </w:r>
  </w:p>
  <w:p w14:paraId="64672656" w14:textId="77777777" w:rsidR="00F76BCC" w:rsidRDefault="00F76BC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16B2E" w14:textId="77777777" w:rsidR="00C77A90" w:rsidRDefault="00C77A9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6D6FC" w14:textId="77777777" w:rsidR="00606D07" w:rsidRDefault="00606D07" w:rsidP="00B34DDB">
      <w:pPr>
        <w:spacing w:after="0" w:line="240" w:lineRule="auto"/>
      </w:pPr>
      <w:r>
        <w:separator/>
      </w:r>
    </w:p>
  </w:footnote>
  <w:footnote w:type="continuationSeparator" w:id="0">
    <w:p w14:paraId="79C63C83" w14:textId="77777777" w:rsidR="00606D07" w:rsidRDefault="00606D07" w:rsidP="00B34DDB">
      <w:pPr>
        <w:spacing w:after="0" w:line="240" w:lineRule="auto"/>
      </w:pPr>
      <w:r>
        <w:continuationSeparator/>
      </w:r>
    </w:p>
  </w:footnote>
  <w:footnote w:type="continuationNotice" w:id="1">
    <w:p w14:paraId="07E2C1AC" w14:textId="77777777" w:rsidR="00606D07" w:rsidRDefault="00606D0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F716C" w14:textId="77777777" w:rsidR="00C77A90" w:rsidRDefault="00C77A90">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A7C60" w14:textId="5CB77939" w:rsidR="00B34DDB" w:rsidRPr="00C77A90" w:rsidRDefault="00B34DDB">
    <w:pPr>
      <w:pStyle w:val="Koptekst"/>
      <w:rPr>
        <w:rFonts w:cs="Arial"/>
        <w:sz w:val="18"/>
        <w:szCs w:val="18"/>
        <w:lang w:val="en-GB"/>
      </w:rPr>
    </w:pPr>
    <w:r w:rsidRPr="00C77A90">
      <w:rPr>
        <w:rFonts w:cs="Arial"/>
        <w:noProof/>
        <w:sz w:val="18"/>
        <w:szCs w:val="18"/>
        <w:lang w:val="en-GB"/>
      </w:rPr>
      <w:drawing>
        <wp:anchor distT="0" distB="0" distL="114300" distR="114300" simplePos="0" relativeHeight="251658240" behindDoc="0" locked="0" layoutInCell="1" allowOverlap="1" wp14:anchorId="637B88DE" wp14:editId="7A87AB48">
          <wp:simplePos x="0" y="0"/>
          <wp:positionH relativeFrom="column">
            <wp:posOffset>-503555</wp:posOffset>
          </wp:positionH>
          <wp:positionV relativeFrom="paragraph">
            <wp:posOffset>-160020</wp:posOffset>
          </wp:positionV>
          <wp:extent cx="1318374" cy="602032"/>
          <wp:effectExtent l="0" t="0" r="0" b="7620"/>
          <wp:wrapSquare wrapText="bothSides"/>
          <wp:docPr id="59" name="Image 5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C77A90">
      <w:rPr>
        <w:rFonts w:cs="Arial"/>
        <w:sz w:val="18"/>
        <w:szCs w:val="18"/>
        <w:lang w:val="en-GB"/>
      </w:rPr>
      <w:ptab w:relativeTo="margin" w:alignment="center" w:leader="none"/>
    </w:r>
    <w:r w:rsidRPr="00C77A90">
      <w:rPr>
        <w:rFonts w:cs="Arial"/>
        <w:sz w:val="18"/>
        <w:szCs w:val="18"/>
        <w:lang w:val="en-GB"/>
      </w:rPr>
      <w:ptab w:relativeTo="margin" w:alignment="right" w:leader="none"/>
    </w:r>
    <w:r w:rsidR="00C77A90" w:rsidRPr="00C77A90">
      <w:rPr>
        <w:rFonts w:cs="Arial"/>
        <w:sz w:val="18"/>
        <w:szCs w:val="18"/>
        <w:lang w:val="en-GB"/>
      </w:rPr>
      <w:t>Company logo</w:t>
    </w:r>
  </w:p>
  <w:p w14:paraId="18CDC87A" w14:textId="77777777" w:rsidR="00F76BCC" w:rsidRDefault="00F76BC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CE4E3" w14:textId="77777777" w:rsidR="00C77A90" w:rsidRDefault="00C77A9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85"/>
        </w:tabs>
        <w:ind w:left="785" w:hanging="360"/>
      </w:pPr>
      <w:rPr>
        <w:rFonts w:ascii="Wingdings 2" w:hAnsi="Wingdings 2" w:hint="default"/>
        <w:sz w:val="20"/>
        <w:szCs w:val="20"/>
        <w:shd w:val="clear" w:color="auto" w:fill="auto"/>
        <w:lang w:val="fr-FR"/>
      </w:rPr>
    </w:lvl>
    <w:lvl w:ilvl="1">
      <w:start w:val="1"/>
      <w:numFmt w:val="bullet"/>
      <w:lvlText w:val="◦"/>
      <w:lvlJc w:val="left"/>
      <w:pPr>
        <w:tabs>
          <w:tab w:val="num" w:pos="1145"/>
        </w:tabs>
        <w:ind w:left="1145" w:hanging="360"/>
      </w:pPr>
      <w:rPr>
        <w:rFonts w:ascii="OpenSymbol" w:hAnsi="OpenSymbol" w:cs="OpenSymbol"/>
      </w:rPr>
    </w:lvl>
    <w:lvl w:ilvl="2">
      <w:start w:val="1"/>
      <w:numFmt w:val="bullet"/>
      <w:lvlText w:val="▪"/>
      <w:lvlJc w:val="left"/>
      <w:pPr>
        <w:tabs>
          <w:tab w:val="num" w:pos="1505"/>
        </w:tabs>
        <w:ind w:left="1505" w:hanging="360"/>
      </w:pPr>
      <w:rPr>
        <w:rFonts w:ascii="OpenSymbol" w:hAnsi="OpenSymbol" w:cs="OpenSymbol"/>
      </w:rPr>
    </w:lvl>
    <w:lvl w:ilvl="3">
      <w:start w:val="1"/>
      <w:numFmt w:val="bullet"/>
      <w:lvlText w:val=""/>
      <w:lvlJc w:val="left"/>
      <w:pPr>
        <w:tabs>
          <w:tab w:val="num" w:pos="1865"/>
        </w:tabs>
        <w:ind w:left="1865" w:hanging="360"/>
      </w:pPr>
      <w:rPr>
        <w:rFonts w:ascii="Symbol" w:hAnsi="Symbol" w:cs="OpenSymbol"/>
        <w:sz w:val="20"/>
        <w:szCs w:val="20"/>
        <w:shd w:val="clear" w:color="auto" w:fill="auto"/>
        <w:lang w:val="fr-FR"/>
      </w:rPr>
    </w:lvl>
    <w:lvl w:ilvl="4">
      <w:start w:val="1"/>
      <w:numFmt w:val="bullet"/>
      <w:lvlText w:val="◦"/>
      <w:lvlJc w:val="left"/>
      <w:pPr>
        <w:tabs>
          <w:tab w:val="num" w:pos="2225"/>
        </w:tabs>
        <w:ind w:left="2225" w:hanging="360"/>
      </w:pPr>
      <w:rPr>
        <w:rFonts w:ascii="OpenSymbol" w:hAnsi="OpenSymbol" w:cs="OpenSymbol"/>
      </w:rPr>
    </w:lvl>
    <w:lvl w:ilvl="5">
      <w:start w:val="1"/>
      <w:numFmt w:val="bullet"/>
      <w:lvlText w:val="▪"/>
      <w:lvlJc w:val="left"/>
      <w:pPr>
        <w:tabs>
          <w:tab w:val="num" w:pos="2585"/>
        </w:tabs>
        <w:ind w:left="2585" w:hanging="360"/>
      </w:pPr>
      <w:rPr>
        <w:rFonts w:ascii="OpenSymbol" w:hAnsi="OpenSymbol" w:cs="OpenSymbol"/>
      </w:rPr>
    </w:lvl>
    <w:lvl w:ilvl="6">
      <w:start w:val="1"/>
      <w:numFmt w:val="bullet"/>
      <w:lvlText w:val=""/>
      <w:lvlJc w:val="left"/>
      <w:pPr>
        <w:tabs>
          <w:tab w:val="num" w:pos="2945"/>
        </w:tabs>
        <w:ind w:left="2945" w:hanging="360"/>
      </w:pPr>
      <w:rPr>
        <w:rFonts w:ascii="Symbol" w:hAnsi="Symbol" w:cs="OpenSymbol"/>
        <w:sz w:val="20"/>
        <w:szCs w:val="20"/>
        <w:shd w:val="clear" w:color="auto" w:fill="auto"/>
        <w:lang w:val="fr-FR"/>
      </w:rPr>
    </w:lvl>
    <w:lvl w:ilvl="7">
      <w:start w:val="1"/>
      <w:numFmt w:val="bullet"/>
      <w:lvlText w:val="◦"/>
      <w:lvlJc w:val="left"/>
      <w:pPr>
        <w:tabs>
          <w:tab w:val="num" w:pos="3305"/>
        </w:tabs>
        <w:ind w:left="3305" w:hanging="360"/>
      </w:pPr>
      <w:rPr>
        <w:rFonts w:ascii="OpenSymbol" w:hAnsi="OpenSymbol" w:cs="OpenSymbol"/>
      </w:rPr>
    </w:lvl>
    <w:lvl w:ilvl="8">
      <w:start w:val="1"/>
      <w:numFmt w:val="bullet"/>
      <w:lvlText w:val="▪"/>
      <w:lvlJc w:val="left"/>
      <w:pPr>
        <w:tabs>
          <w:tab w:val="num" w:pos="3665"/>
        </w:tabs>
        <w:ind w:left="3665" w:hanging="360"/>
      </w:pPr>
      <w:rPr>
        <w:rFonts w:ascii="OpenSymbol" w:hAnsi="OpenSymbol" w:cs="OpenSymbol"/>
      </w:rPr>
    </w:lvl>
  </w:abstractNum>
  <w:abstractNum w:abstractNumId="18" w15:restartNumberingAfterBreak="0">
    <w:nsid w:val="058A2B5F"/>
    <w:multiLevelType w:val="hybridMultilevel"/>
    <w:tmpl w:val="BBDC86DA"/>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060C3B40"/>
    <w:multiLevelType w:val="hybridMultilevel"/>
    <w:tmpl w:val="79FADD68"/>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070045E1"/>
    <w:multiLevelType w:val="hybridMultilevel"/>
    <w:tmpl w:val="68ECA2F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1" w15:restartNumberingAfterBreak="0">
    <w:nsid w:val="09D26C6F"/>
    <w:multiLevelType w:val="hybridMultilevel"/>
    <w:tmpl w:val="87CE4E96"/>
    <w:lvl w:ilvl="0" w:tplc="FC6EB948">
      <w:start w:val="1"/>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0BFE40DC"/>
    <w:multiLevelType w:val="hybridMultilevel"/>
    <w:tmpl w:val="5886791A"/>
    <w:lvl w:ilvl="0" w:tplc="DB18B2AE">
      <w:numFmt w:val="bullet"/>
      <w:lvlText w:val=""/>
      <w:lvlJc w:val="left"/>
      <w:pPr>
        <w:ind w:left="720" w:hanging="360"/>
      </w:pPr>
      <w:rPr>
        <w:rFonts w:ascii="Wingdings" w:eastAsiaTheme="minorHAnsi" w:hAnsi="Wingdings" w:cstheme="minorBidi"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0F81720A"/>
    <w:multiLevelType w:val="hybridMultilevel"/>
    <w:tmpl w:val="DFCE75E4"/>
    <w:lvl w:ilvl="0" w:tplc="043E422C">
      <w:start w:val="1"/>
      <w:numFmt w:val="bullet"/>
      <w:lvlText w:val=""/>
      <w:lvlJc w:val="left"/>
      <w:pPr>
        <w:ind w:left="170" w:hanging="17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5"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6" w15:restartNumberingAfterBreak="0">
    <w:nsid w:val="186058C0"/>
    <w:multiLevelType w:val="hybridMultilevel"/>
    <w:tmpl w:val="74B8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A6A05F0"/>
    <w:multiLevelType w:val="hybridMultilevel"/>
    <w:tmpl w:val="00761B26"/>
    <w:lvl w:ilvl="0" w:tplc="080C0001">
      <w:start w:val="1"/>
      <w:numFmt w:val="bullet"/>
      <w:lvlText w:val=""/>
      <w:lvlJc w:val="left"/>
      <w:pPr>
        <w:ind w:left="720" w:hanging="360"/>
      </w:pPr>
      <w:rPr>
        <w:rFonts w:ascii="Symbol" w:hAnsi="Symbol" w:hint="default"/>
      </w:rPr>
    </w:lvl>
    <w:lvl w:ilvl="1" w:tplc="07D84C30">
      <w:start w:val="1"/>
      <w:numFmt w:val="bullet"/>
      <w:lvlText w:val="o"/>
      <w:lvlJc w:val="left"/>
      <w:pPr>
        <w:ind w:left="1440" w:hanging="360"/>
      </w:pPr>
      <w:rPr>
        <w:rFonts w:ascii="Courier New" w:hAnsi="Courier New" w:cs="Courier New" w:hint="default"/>
      </w:rPr>
    </w:lvl>
    <w:lvl w:ilvl="2" w:tplc="62BA0AC0">
      <w:start w:val="1"/>
      <w:numFmt w:val="bullet"/>
      <w:lvlText w:val=""/>
      <w:lvlJc w:val="left"/>
      <w:pPr>
        <w:ind w:left="2160" w:hanging="360"/>
      </w:pPr>
      <w:rPr>
        <w:rFonts w:ascii="Wingdings" w:hAnsi="Wingdings" w:hint="default"/>
      </w:rPr>
    </w:lvl>
    <w:lvl w:ilvl="3" w:tplc="ED6621DC">
      <w:start w:val="1"/>
      <w:numFmt w:val="bullet"/>
      <w:lvlText w:val=""/>
      <w:lvlJc w:val="left"/>
      <w:pPr>
        <w:ind w:left="2880" w:hanging="360"/>
      </w:pPr>
      <w:rPr>
        <w:rFonts w:ascii="Symbol" w:hAnsi="Symbol" w:hint="default"/>
      </w:rPr>
    </w:lvl>
    <w:lvl w:ilvl="4" w:tplc="38E61B50">
      <w:start w:val="1"/>
      <w:numFmt w:val="bullet"/>
      <w:lvlText w:val="o"/>
      <w:lvlJc w:val="left"/>
      <w:pPr>
        <w:ind w:left="3600" w:hanging="360"/>
      </w:pPr>
      <w:rPr>
        <w:rFonts w:ascii="Courier New" w:hAnsi="Courier New" w:cs="Courier New" w:hint="default"/>
      </w:rPr>
    </w:lvl>
    <w:lvl w:ilvl="5" w:tplc="15F4A7B0">
      <w:start w:val="1"/>
      <w:numFmt w:val="bullet"/>
      <w:lvlText w:val=""/>
      <w:lvlJc w:val="left"/>
      <w:pPr>
        <w:ind w:left="4320" w:hanging="360"/>
      </w:pPr>
      <w:rPr>
        <w:rFonts w:ascii="Wingdings" w:hAnsi="Wingdings" w:hint="default"/>
      </w:rPr>
    </w:lvl>
    <w:lvl w:ilvl="6" w:tplc="B26EDBD0">
      <w:start w:val="1"/>
      <w:numFmt w:val="bullet"/>
      <w:lvlText w:val=""/>
      <w:lvlJc w:val="left"/>
      <w:pPr>
        <w:ind w:left="5040" w:hanging="360"/>
      </w:pPr>
      <w:rPr>
        <w:rFonts w:ascii="Symbol" w:hAnsi="Symbol" w:hint="default"/>
      </w:rPr>
    </w:lvl>
    <w:lvl w:ilvl="7" w:tplc="6EB46C9C">
      <w:start w:val="1"/>
      <w:numFmt w:val="bullet"/>
      <w:lvlText w:val="o"/>
      <w:lvlJc w:val="left"/>
      <w:pPr>
        <w:ind w:left="5760" w:hanging="360"/>
      </w:pPr>
      <w:rPr>
        <w:rFonts w:ascii="Courier New" w:hAnsi="Courier New" w:cs="Courier New" w:hint="default"/>
      </w:rPr>
    </w:lvl>
    <w:lvl w:ilvl="8" w:tplc="3508F05C">
      <w:start w:val="1"/>
      <w:numFmt w:val="bullet"/>
      <w:lvlText w:val=""/>
      <w:lvlJc w:val="left"/>
      <w:pPr>
        <w:ind w:left="6480" w:hanging="360"/>
      </w:pPr>
      <w:rPr>
        <w:rFonts w:ascii="Wingdings" w:hAnsi="Wingdings" w:hint="default"/>
      </w:rPr>
    </w:lvl>
  </w:abstractNum>
  <w:abstractNum w:abstractNumId="28" w15:restartNumberingAfterBreak="0">
    <w:nsid w:val="1B1F1F1D"/>
    <w:multiLevelType w:val="hybridMultilevel"/>
    <w:tmpl w:val="82AA182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2651344E"/>
    <w:multiLevelType w:val="hybridMultilevel"/>
    <w:tmpl w:val="B78C14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277C74FA"/>
    <w:multiLevelType w:val="hybridMultilevel"/>
    <w:tmpl w:val="B2CCB8D2"/>
    <w:lvl w:ilvl="0" w:tplc="080C0001">
      <w:start w:val="1"/>
      <w:numFmt w:val="bullet"/>
      <w:lvlText w:val=""/>
      <w:lvlJc w:val="left"/>
      <w:pPr>
        <w:ind w:left="720" w:hanging="360"/>
      </w:pPr>
      <w:rPr>
        <w:rFonts w:ascii="Symbol" w:hAnsi="Symbol" w:hint="default"/>
      </w:rPr>
    </w:lvl>
    <w:lvl w:ilvl="1" w:tplc="38242940">
      <w:start w:val="1"/>
      <w:numFmt w:val="bullet"/>
      <w:lvlText w:val="o"/>
      <w:lvlJc w:val="left"/>
      <w:pPr>
        <w:ind w:left="1440" w:hanging="360"/>
      </w:pPr>
      <w:rPr>
        <w:rFonts w:ascii="Courier New" w:hAnsi="Courier New" w:cs="Courier New" w:hint="default"/>
      </w:rPr>
    </w:lvl>
    <w:lvl w:ilvl="2" w:tplc="F5426758">
      <w:start w:val="1"/>
      <w:numFmt w:val="bullet"/>
      <w:lvlText w:val=""/>
      <w:lvlJc w:val="left"/>
      <w:pPr>
        <w:ind w:left="2160" w:hanging="360"/>
      </w:pPr>
      <w:rPr>
        <w:rFonts w:ascii="Wingdings" w:hAnsi="Wingdings" w:hint="default"/>
      </w:rPr>
    </w:lvl>
    <w:lvl w:ilvl="3" w:tplc="FEF6D928">
      <w:start w:val="1"/>
      <w:numFmt w:val="bullet"/>
      <w:lvlText w:val=""/>
      <w:lvlJc w:val="left"/>
      <w:pPr>
        <w:ind w:left="2880" w:hanging="360"/>
      </w:pPr>
      <w:rPr>
        <w:rFonts w:ascii="Symbol" w:hAnsi="Symbol" w:hint="default"/>
      </w:rPr>
    </w:lvl>
    <w:lvl w:ilvl="4" w:tplc="55E223A0">
      <w:start w:val="1"/>
      <w:numFmt w:val="bullet"/>
      <w:lvlText w:val="o"/>
      <w:lvlJc w:val="left"/>
      <w:pPr>
        <w:ind w:left="3600" w:hanging="360"/>
      </w:pPr>
      <w:rPr>
        <w:rFonts w:ascii="Courier New" w:hAnsi="Courier New" w:cs="Courier New" w:hint="default"/>
      </w:rPr>
    </w:lvl>
    <w:lvl w:ilvl="5" w:tplc="026E768C">
      <w:start w:val="1"/>
      <w:numFmt w:val="bullet"/>
      <w:lvlText w:val=""/>
      <w:lvlJc w:val="left"/>
      <w:pPr>
        <w:ind w:left="4320" w:hanging="360"/>
      </w:pPr>
      <w:rPr>
        <w:rFonts w:ascii="Wingdings" w:hAnsi="Wingdings" w:hint="default"/>
      </w:rPr>
    </w:lvl>
    <w:lvl w:ilvl="6" w:tplc="624A433E">
      <w:start w:val="1"/>
      <w:numFmt w:val="bullet"/>
      <w:lvlText w:val=""/>
      <w:lvlJc w:val="left"/>
      <w:pPr>
        <w:ind w:left="5040" w:hanging="360"/>
      </w:pPr>
      <w:rPr>
        <w:rFonts w:ascii="Symbol" w:hAnsi="Symbol" w:hint="default"/>
      </w:rPr>
    </w:lvl>
    <w:lvl w:ilvl="7" w:tplc="FD4C1188">
      <w:start w:val="1"/>
      <w:numFmt w:val="bullet"/>
      <w:lvlText w:val="o"/>
      <w:lvlJc w:val="left"/>
      <w:pPr>
        <w:ind w:left="5760" w:hanging="360"/>
      </w:pPr>
      <w:rPr>
        <w:rFonts w:ascii="Courier New" w:hAnsi="Courier New" w:cs="Courier New" w:hint="default"/>
      </w:rPr>
    </w:lvl>
    <w:lvl w:ilvl="8" w:tplc="D00E56BA">
      <w:start w:val="1"/>
      <w:numFmt w:val="bullet"/>
      <w:lvlText w:val=""/>
      <w:lvlJc w:val="left"/>
      <w:pPr>
        <w:ind w:left="6480" w:hanging="360"/>
      </w:pPr>
      <w:rPr>
        <w:rFonts w:ascii="Wingdings" w:hAnsi="Wingdings" w:hint="default"/>
      </w:rPr>
    </w:lvl>
  </w:abstractNum>
  <w:abstractNum w:abstractNumId="32" w15:restartNumberingAfterBreak="0">
    <w:nsid w:val="29222E67"/>
    <w:multiLevelType w:val="hybridMultilevel"/>
    <w:tmpl w:val="DABE570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2CAE55DD"/>
    <w:multiLevelType w:val="hybridMultilevel"/>
    <w:tmpl w:val="8CF407CA"/>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31F13AC8"/>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5" w15:restartNumberingAfterBreak="0">
    <w:nsid w:val="321B7A74"/>
    <w:multiLevelType w:val="hybridMultilevel"/>
    <w:tmpl w:val="B63A5126"/>
    <w:lvl w:ilvl="0" w:tplc="AA504C0C">
      <w:start w:val="14"/>
      <w:numFmt w:val="bullet"/>
      <w:lvlText w:val=""/>
      <w:lvlJc w:val="left"/>
      <w:pPr>
        <w:ind w:left="360" w:hanging="360"/>
      </w:pPr>
      <w:rPr>
        <w:rFonts w:ascii="Wingdings" w:eastAsiaTheme="minorHAnsi" w:hAnsi="Wingdings" w:cstheme="minorBidi"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6" w15:restartNumberingAfterBreak="0">
    <w:nsid w:val="33300689"/>
    <w:multiLevelType w:val="hybridMultilevel"/>
    <w:tmpl w:val="AEC68BEA"/>
    <w:lvl w:ilvl="0" w:tplc="080C0001">
      <w:start w:val="1"/>
      <w:numFmt w:val="bullet"/>
      <w:lvlText w:val=""/>
      <w:lvlJc w:val="left"/>
      <w:pPr>
        <w:ind w:left="775" w:hanging="360"/>
      </w:pPr>
      <w:rPr>
        <w:rFonts w:ascii="Symbol" w:hAnsi="Symbol" w:hint="default"/>
      </w:rPr>
    </w:lvl>
    <w:lvl w:ilvl="1" w:tplc="080C0003" w:tentative="1">
      <w:start w:val="1"/>
      <w:numFmt w:val="bullet"/>
      <w:lvlText w:val="o"/>
      <w:lvlJc w:val="left"/>
      <w:pPr>
        <w:ind w:left="1495" w:hanging="360"/>
      </w:pPr>
      <w:rPr>
        <w:rFonts w:ascii="Courier New" w:hAnsi="Courier New" w:cs="Courier New" w:hint="default"/>
      </w:rPr>
    </w:lvl>
    <w:lvl w:ilvl="2" w:tplc="080C0005" w:tentative="1">
      <w:start w:val="1"/>
      <w:numFmt w:val="bullet"/>
      <w:lvlText w:val=""/>
      <w:lvlJc w:val="left"/>
      <w:pPr>
        <w:ind w:left="2215" w:hanging="360"/>
      </w:pPr>
      <w:rPr>
        <w:rFonts w:ascii="Wingdings" w:hAnsi="Wingdings" w:hint="default"/>
      </w:rPr>
    </w:lvl>
    <w:lvl w:ilvl="3" w:tplc="080C0001" w:tentative="1">
      <w:start w:val="1"/>
      <w:numFmt w:val="bullet"/>
      <w:lvlText w:val=""/>
      <w:lvlJc w:val="left"/>
      <w:pPr>
        <w:ind w:left="2935" w:hanging="360"/>
      </w:pPr>
      <w:rPr>
        <w:rFonts w:ascii="Symbol" w:hAnsi="Symbol" w:hint="default"/>
      </w:rPr>
    </w:lvl>
    <w:lvl w:ilvl="4" w:tplc="080C0003" w:tentative="1">
      <w:start w:val="1"/>
      <w:numFmt w:val="bullet"/>
      <w:lvlText w:val="o"/>
      <w:lvlJc w:val="left"/>
      <w:pPr>
        <w:ind w:left="3655" w:hanging="360"/>
      </w:pPr>
      <w:rPr>
        <w:rFonts w:ascii="Courier New" w:hAnsi="Courier New" w:cs="Courier New" w:hint="default"/>
      </w:rPr>
    </w:lvl>
    <w:lvl w:ilvl="5" w:tplc="080C0005" w:tentative="1">
      <w:start w:val="1"/>
      <w:numFmt w:val="bullet"/>
      <w:lvlText w:val=""/>
      <w:lvlJc w:val="left"/>
      <w:pPr>
        <w:ind w:left="4375" w:hanging="360"/>
      </w:pPr>
      <w:rPr>
        <w:rFonts w:ascii="Wingdings" w:hAnsi="Wingdings" w:hint="default"/>
      </w:rPr>
    </w:lvl>
    <w:lvl w:ilvl="6" w:tplc="080C0001" w:tentative="1">
      <w:start w:val="1"/>
      <w:numFmt w:val="bullet"/>
      <w:lvlText w:val=""/>
      <w:lvlJc w:val="left"/>
      <w:pPr>
        <w:ind w:left="5095" w:hanging="360"/>
      </w:pPr>
      <w:rPr>
        <w:rFonts w:ascii="Symbol" w:hAnsi="Symbol" w:hint="default"/>
      </w:rPr>
    </w:lvl>
    <w:lvl w:ilvl="7" w:tplc="080C0003" w:tentative="1">
      <w:start w:val="1"/>
      <w:numFmt w:val="bullet"/>
      <w:lvlText w:val="o"/>
      <w:lvlJc w:val="left"/>
      <w:pPr>
        <w:ind w:left="5815" w:hanging="360"/>
      </w:pPr>
      <w:rPr>
        <w:rFonts w:ascii="Courier New" w:hAnsi="Courier New" w:cs="Courier New" w:hint="default"/>
      </w:rPr>
    </w:lvl>
    <w:lvl w:ilvl="8" w:tplc="080C0005" w:tentative="1">
      <w:start w:val="1"/>
      <w:numFmt w:val="bullet"/>
      <w:lvlText w:val=""/>
      <w:lvlJc w:val="left"/>
      <w:pPr>
        <w:ind w:left="6535" w:hanging="360"/>
      </w:pPr>
      <w:rPr>
        <w:rFonts w:ascii="Wingdings" w:hAnsi="Wingdings" w:hint="default"/>
      </w:rPr>
    </w:lvl>
  </w:abstractNum>
  <w:abstractNum w:abstractNumId="37" w15:restartNumberingAfterBreak="0">
    <w:nsid w:val="33980C21"/>
    <w:multiLevelType w:val="hybridMultilevel"/>
    <w:tmpl w:val="4E6282B8"/>
    <w:lvl w:ilvl="0" w:tplc="57D87E92">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416F7404"/>
    <w:multiLevelType w:val="hybridMultilevel"/>
    <w:tmpl w:val="EC6A202A"/>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41AB776E"/>
    <w:multiLevelType w:val="hybridMultilevel"/>
    <w:tmpl w:val="E5EE73F4"/>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41AB7CDB"/>
    <w:multiLevelType w:val="hybridMultilevel"/>
    <w:tmpl w:val="80EEBB4E"/>
    <w:lvl w:ilvl="0" w:tplc="080C0001">
      <w:start w:val="1"/>
      <w:numFmt w:val="bullet"/>
      <w:lvlText w:val=""/>
      <w:lvlJc w:val="left"/>
      <w:pPr>
        <w:ind w:left="499" w:hanging="360"/>
      </w:pPr>
      <w:rPr>
        <w:rFonts w:ascii="Symbol" w:hAnsi="Symbol" w:hint="default"/>
      </w:rPr>
    </w:lvl>
    <w:lvl w:ilvl="1" w:tplc="080C0003" w:tentative="1">
      <w:start w:val="1"/>
      <w:numFmt w:val="bullet"/>
      <w:lvlText w:val="o"/>
      <w:lvlJc w:val="left"/>
      <w:pPr>
        <w:ind w:left="1219" w:hanging="360"/>
      </w:pPr>
      <w:rPr>
        <w:rFonts w:ascii="Courier New" w:hAnsi="Courier New" w:cs="Courier New" w:hint="default"/>
      </w:rPr>
    </w:lvl>
    <w:lvl w:ilvl="2" w:tplc="080C0005" w:tentative="1">
      <w:start w:val="1"/>
      <w:numFmt w:val="bullet"/>
      <w:lvlText w:val=""/>
      <w:lvlJc w:val="left"/>
      <w:pPr>
        <w:ind w:left="1939" w:hanging="360"/>
      </w:pPr>
      <w:rPr>
        <w:rFonts w:ascii="Wingdings" w:hAnsi="Wingdings" w:hint="default"/>
      </w:rPr>
    </w:lvl>
    <w:lvl w:ilvl="3" w:tplc="080C0001" w:tentative="1">
      <w:start w:val="1"/>
      <w:numFmt w:val="bullet"/>
      <w:lvlText w:val=""/>
      <w:lvlJc w:val="left"/>
      <w:pPr>
        <w:ind w:left="2659" w:hanging="360"/>
      </w:pPr>
      <w:rPr>
        <w:rFonts w:ascii="Symbol" w:hAnsi="Symbol" w:hint="default"/>
      </w:rPr>
    </w:lvl>
    <w:lvl w:ilvl="4" w:tplc="080C0003" w:tentative="1">
      <w:start w:val="1"/>
      <w:numFmt w:val="bullet"/>
      <w:lvlText w:val="o"/>
      <w:lvlJc w:val="left"/>
      <w:pPr>
        <w:ind w:left="3379" w:hanging="360"/>
      </w:pPr>
      <w:rPr>
        <w:rFonts w:ascii="Courier New" w:hAnsi="Courier New" w:cs="Courier New" w:hint="default"/>
      </w:rPr>
    </w:lvl>
    <w:lvl w:ilvl="5" w:tplc="080C0005" w:tentative="1">
      <w:start w:val="1"/>
      <w:numFmt w:val="bullet"/>
      <w:lvlText w:val=""/>
      <w:lvlJc w:val="left"/>
      <w:pPr>
        <w:ind w:left="4099" w:hanging="360"/>
      </w:pPr>
      <w:rPr>
        <w:rFonts w:ascii="Wingdings" w:hAnsi="Wingdings" w:hint="default"/>
      </w:rPr>
    </w:lvl>
    <w:lvl w:ilvl="6" w:tplc="080C0001" w:tentative="1">
      <w:start w:val="1"/>
      <w:numFmt w:val="bullet"/>
      <w:lvlText w:val=""/>
      <w:lvlJc w:val="left"/>
      <w:pPr>
        <w:ind w:left="4819" w:hanging="360"/>
      </w:pPr>
      <w:rPr>
        <w:rFonts w:ascii="Symbol" w:hAnsi="Symbol" w:hint="default"/>
      </w:rPr>
    </w:lvl>
    <w:lvl w:ilvl="7" w:tplc="080C0003" w:tentative="1">
      <w:start w:val="1"/>
      <w:numFmt w:val="bullet"/>
      <w:lvlText w:val="o"/>
      <w:lvlJc w:val="left"/>
      <w:pPr>
        <w:ind w:left="5539" w:hanging="360"/>
      </w:pPr>
      <w:rPr>
        <w:rFonts w:ascii="Courier New" w:hAnsi="Courier New" w:cs="Courier New" w:hint="default"/>
      </w:rPr>
    </w:lvl>
    <w:lvl w:ilvl="8" w:tplc="080C0005" w:tentative="1">
      <w:start w:val="1"/>
      <w:numFmt w:val="bullet"/>
      <w:lvlText w:val=""/>
      <w:lvlJc w:val="left"/>
      <w:pPr>
        <w:ind w:left="6259" w:hanging="360"/>
      </w:pPr>
      <w:rPr>
        <w:rFonts w:ascii="Wingdings" w:hAnsi="Wingdings" w:hint="default"/>
      </w:rPr>
    </w:lvl>
  </w:abstractNum>
  <w:abstractNum w:abstractNumId="41" w15:restartNumberingAfterBreak="0">
    <w:nsid w:val="43572417"/>
    <w:multiLevelType w:val="hybridMultilevel"/>
    <w:tmpl w:val="7C9E5212"/>
    <w:lvl w:ilvl="0" w:tplc="94FCF42A">
      <w:start w:val="1"/>
      <w:numFmt w:val="bullet"/>
      <w:lvlText w:val=""/>
      <w:lvlJc w:val="left"/>
      <w:pPr>
        <w:ind w:left="1080" w:hanging="360"/>
      </w:pPr>
      <w:rPr>
        <w:rFonts w:ascii="Wingdings 2" w:hAnsi="Wingdings 2"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2" w15:restartNumberingAfterBreak="0">
    <w:nsid w:val="435E3184"/>
    <w:multiLevelType w:val="hybridMultilevel"/>
    <w:tmpl w:val="31888FC4"/>
    <w:lvl w:ilvl="0" w:tplc="08130001">
      <w:start w:val="1"/>
      <w:numFmt w:val="bullet"/>
      <w:lvlText w:val=""/>
      <w:lvlJc w:val="left"/>
      <w:pPr>
        <w:ind w:left="432" w:hanging="360"/>
      </w:pPr>
      <w:rPr>
        <w:rFonts w:ascii="Symbol" w:hAnsi="Symbol" w:hint="default"/>
      </w:rPr>
    </w:lvl>
    <w:lvl w:ilvl="1" w:tplc="08130003" w:tentative="1">
      <w:start w:val="1"/>
      <w:numFmt w:val="bullet"/>
      <w:lvlText w:val="o"/>
      <w:lvlJc w:val="left"/>
      <w:pPr>
        <w:ind w:left="1152" w:hanging="360"/>
      </w:pPr>
      <w:rPr>
        <w:rFonts w:ascii="Courier New" w:hAnsi="Courier New" w:cs="Courier New" w:hint="default"/>
      </w:rPr>
    </w:lvl>
    <w:lvl w:ilvl="2" w:tplc="08130005" w:tentative="1">
      <w:start w:val="1"/>
      <w:numFmt w:val="bullet"/>
      <w:lvlText w:val=""/>
      <w:lvlJc w:val="left"/>
      <w:pPr>
        <w:ind w:left="1872" w:hanging="360"/>
      </w:pPr>
      <w:rPr>
        <w:rFonts w:ascii="Wingdings" w:hAnsi="Wingdings" w:hint="default"/>
      </w:rPr>
    </w:lvl>
    <w:lvl w:ilvl="3" w:tplc="08130001" w:tentative="1">
      <w:start w:val="1"/>
      <w:numFmt w:val="bullet"/>
      <w:lvlText w:val=""/>
      <w:lvlJc w:val="left"/>
      <w:pPr>
        <w:ind w:left="2592" w:hanging="360"/>
      </w:pPr>
      <w:rPr>
        <w:rFonts w:ascii="Symbol" w:hAnsi="Symbol" w:hint="default"/>
      </w:rPr>
    </w:lvl>
    <w:lvl w:ilvl="4" w:tplc="08130003" w:tentative="1">
      <w:start w:val="1"/>
      <w:numFmt w:val="bullet"/>
      <w:lvlText w:val="o"/>
      <w:lvlJc w:val="left"/>
      <w:pPr>
        <w:ind w:left="3312" w:hanging="360"/>
      </w:pPr>
      <w:rPr>
        <w:rFonts w:ascii="Courier New" w:hAnsi="Courier New" w:cs="Courier New" w:hint="default"/>
      </w:rPr>
    </w:lvl>
    <w:lvl w:ilvl="5" w:tplc="08130005" w:tentative="1">
      <w:start w:val="1"/>
      <w:numFmt w:val="bullet"/>
      <w:lvlText w:val=""/>
      <w:lvlJc w:val="left"/>
      <w:pPr>
        <w:ind w:left="4032" w:hanging="360"/>
      </w:pPr>
      <w:rPr>
        <w:rFonts w:ascii="Wingdings" w:hAnsi="Wingdings" w:hint="default"/>
      </w:rPr>
    </w:lvl>
    <w:lvl w:ilvl="6" w:tplc="08130001" w:tentative="1">
      <w:start w:val="1"/>
      <w:numFmt w:val="bullet"/>
      <w:lvlText w:val=""/>
      <w:lvlJc w:val="left"/>
      <w:pPr>
        <w:ind w:left="4752" w:hanging="360"/>
      </w:pPr>
      <w:rPr>
        <w:rFonts w:ascii="Symbol" w:hAnsi="Symbol" w:hint="default"/>
      </w:rPr>
    </w:lvl>
    <w:lvl w:ilvl="7" w:tplc="08130003" w:tentative="1">
      <w:start w:val="1"/>
      <w:numFmt w:val="bullet"/>
      <w:lvlText w:val="o"/>
      <w:lvlJc w:val="left"/>
      <w:pPr>
        <w:ind w:left="5472" w:hanging="360"/>
      </w:pPr>
      <w:rPr>
        <w:rFonts w:ascii="Courier New" w:hAnsi="Courier New" w:cs="Courier New" w:hint="default"/>
      </w:rPr>
    </w:lvl>
    <w:lvl w:ilvl="8" w:tplc="08130005" w:tentative="1">
      <w:start w:val="1"/>
      <w:numFmt w:val="bullet"/>
      <w:lvlText w:val=""/>
      <w:lvlJc w:val="left"/>
      <w:pPr>
        <w:ind w:left="6192" w:hanging="360"/>
      </w:pPr>
      <w:rPr>
        <w:rFonts w:ascii="Wingdings" w:hAnsi="Wingdings" w:hint="default"/>
      </w:rPr>
    </w:lvl>
  </w:abstractNum>
  <w:abstractNum w:abstractNumId="43"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4" w15:restartNumberingAfterBreak="0">
    <w:nsid w:val="4A1F3D92"/>
    <w:multiLevelType w:val="hybridMultilevel"/>
    <w:tmpl w:val="AC12BE0A"/>
    <w:lvl w:ilvl="0" w:tplc="080C0001">
      <w:start w:val="1"/>
      <w:numFmt w:val="bullet"/>
      <w:lvlText w:val=""/>
      <w:lvlJc w:val="left"/>
      <w:pPr>
        <w:ind w:left="1080" w:hanging="360"/>
      </w:pPr>
      <w:rPr>
        <w:rFonts w:ascii="Symbol" w:hAnsi="Symbol" w:hint="default"/>
      </w:rPr>
    </w:lvl>
    <w:lvl w:ilvl="1" w:tplc="080C0001">
      <w:start w:val="1"/>
      <w:numFmt w:val="bullet"/>
      <w:lvlText w:val=""/>
      <w:lvlJc w:val="left"/>
      <w:pPr>
        <w:ind w:left="1800" w:hanging="360"/>
      </w:pPr>
      <w:rPr>
        <w:rFonts w:ascii="Symbol" w:hAnsi="Symbol"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5" w15:restartNumberingAfterBreak="0">
    <w:nsid w:val="4ED45018"/>
    <w:multiLevelType w:val="hybridMultilevel"/>
    <w:tmpl w:val="B88A3E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6" w15:restartNumberingAfterBreak="0">
    <w:nsid w:val="54F745EE"/>
    <w:multiLevelType w:val="multilevel"/>
    <w:tmpl w:val="61F45864"/>
    <w:lvl w:ilvl="0">
      <w:start w:val="1"/>
      <w:numFmt w:val="upperLetter"/>
      <w:pStyle w:val="Kop1"/>
      <w:lvlText w:val="Part %1."/>
      <w:lvlJc w:val="left"/>
      <w:pPr>
        <w:tabs>
          <w:tab w:val="num" w:pos="432"/>
        </w:tabs>
        <w:ind w:left="0" w:firstLine="284"/>
      </w:pPr>
      <w:rPr>
        <w:rFonts w:hint="default"/>
        <w:b/>
        <w:bCs/>
      </w:rPr>
    </w:lvl>
    <w:lvl w:ilvl="1">
      <w:start w:val="1"/>
      <w:numFmt w:val="decimal"/>
      <w:pStyle w:val="Kop2"/>
      <w:lvlText w:val=" %1.%2."/>
      <w:lvlJc w:val="left"/>
      <w:pPr>
        <w:tabs>
          <w:tab w:val="num" w:pos="1001"/>
        </w:tabs>
        <w:ind w:left="578" w:hanging="578"/>
      </w:pPr>
      <w:rPr>
        <w:rFonts w:ascii="Arial" w:hAnsi="Arial" w:cs="Arial" w:hint="default"/>
        <w:b/>
        <w:bCs/>
        <w:color w:val="0000FF"/>
        <w:lang w:val="fr-FR"/>
      </w:rPr>
    </w:lvl>
    <w:lvl w:ilvl="2">
      <w:start w:val="1"/>
      <w:numFmt w:val="decimal"/>
      <w:lvlText w:val="%1.%2.%3"/>
      <w:lvlJc w:val="left"/>
      <w:pPr>
        <w:tabs>
          <w:tab w:val="num" w:pos="1570"/>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7" w15:restartNumberingAfterBreak="0">
    <w:nsid w:val="59124AE4"/>
    <w:multiLevelType w:val="hybridMultilevel"/>
    <w:tmpl w:val="846E02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8" w15:restartNumberingAfterBreak="0">
    <w:nsid w:val="5D526C38"/>
    <w:multiLevelType w:val="hybridMultilevel"/>
    <w:tmpl w:val="C8E6D702"/>
    <w:lvl w:ilvl="0" w:tplc="58B451B4">
      <w:start w:val="2018"/>
      <w:numFmt w:val="bullet"/>
      <w:lvlText w:val="-"/>
      <w:lvlJc w:val="left"/>
      <w:pPr>
        <w:ind w:left="360" w:hanging="360"/>
      </w:pPr>
      <w:rPr>
        <w:rFonts w:ascii="Arial" w:eastAsia="SimSun" w:hAnsi="Arial" w:cs="Arial" w:hint="default"/>
        <w:i/>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9" w15:restartNumberingAfterBreak="0">
    <w:nsid w:val="60BA7ABA"/>
    <w:multiLevelType w:val="hybridMultilevel"/>
    <w:tmpl w:val="76C846CA"/>
    <w:lvl w:ilvl="0" w:tplc="47A85F0A">
      <w:start w:val="14"/>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0" w15:restartNumberingAfterBreak="0">
    <w:nsid w:val="644614F4"/>
    <w:multiLevelType w:val="hybridMultilevel"/>
    <w:tmpl w:val="245A0BC0"/>
    <w:lvl w:ilvl="0" w:tplc="45A66E06">
      <w:start w:val="1"/>
      <w:numFmt w:val="bullet"/>
      <w:lvlText w:val=""/>
      <w:lvlJc w:val="left"/>
      <w:pPr>
        <w:tabs>
          <w:tab w:val="num" w:pos="720"/>
        </w:tabs>
        <w:ind w:left="720" w:hanging="360"/>
      </w:pPr>
      <w:rPr>
        <w:rFonts w:ascii="Symbol" w:hAnsi="Symbol" w:cs="OpenSymbol"/>
        <w:color w:val="0000FF"/>
        <w:lang w:val="fr-FR"/>
      </w:rPr>
    </w:lvl>
    <w:lvl w:ilvl="1" w:tplc="664A9A60">
      <w:start w:val="1"/>
      <w:numFmt w:val="bullet"/>
      <w:lvlText w:val="◦"/>
      <w:lvlJc w:val="left"/>
      <w:pPr>
        <w:tabs>
          <w:tab w:val="num" w:pos="1080"/>
        </w:tabs>
        <w:ind w:left="1080" w:hanging="360"/>
      </w:pPr>
      <w:rPr>
        <w:rFonts w:ascii="OpenSymbol" w:hAnsi="OpenSymbol" w:cs="OpenSymbol"/>
      </w:rPr>
    </w:lvl>
    <w:lvl w:ilvl="2" w:tplc="DC3A2E02">
      <w:start w:val="1"/>
      <w:numFmt w:val="bullet"/>
      <w:lvlText w:val="▪"/>
      <w:lvlJc w:val="left"/>
      <w:pPr>
        <w:tabs>
          <w:tab w:val="num" w:pos="1440"/>
        </w:tabs>
        <w:ind w:left="1440" w:hanging="360"/>
      </w:pPr>
      <w:rPr>
        <w:rFonts w:ascii="OpenSymbol" w:hAnsi="OpenSymbol" w:cs="OpenSymbol"/>
      </w:rPr>
    </w:lvl>
    <w:lvl w:ilvl="3" w:tplc="5CBE43F8">
      <w:start w:val="1"/>
      <w:numFmt w:val="bullet"/>
      <w:lvlText w:val=""/>
      <w:lvlJc w:val="left"/>
      <w:pPr>
        <w:tabs>
          <w:tab w:val="num" w:pos="1800"/>
        </w:tabs>
        <w:ind w:left="1800" w:hanging="360"/>
      </w:pPr>
      <w:rPr>
        <w:rFonts w:ascii="Symbol" w:hAnsi="Symbol" w:cs="OpenSymbol"/>
        <w:color w:val="0000FF"/>
        <w:lang w:val="fr-FR"/>
      </w:rPr>
    </w:lvl>
    <w:lvl w:ilvl="4" w:tplc="CDB65368">
      <w:start w:val="1"/>
      <w:numFmt w:val="bullet"/>
      <w:lvlText w:val="◦"/>
      <w:lvlJc w:val="left"/>
      <w:pPr>
        <w:tabs>
          <w:tab w:val="num" w:pos="2160"/>
        </w:tabs>
        <w:ind w:left="2160" w:hanging="360"/>
      </w:pPr>
      <w:rPr>
        <w:rFonts w:ascii="OpenSymbol" w:hAnsi="OpenSymbol" w:cs="OpenSymbol"/>
      </w:rPr>
    </w:lvl>
    <w:lvl w:ilvl="5" w:tplc="39E205E4">
      <w:start w:val="1"/>
      <w:numFmt w:val="bullet"/>
      <w:lvlText w:val="▪"/>
      <w:lvlJc w:val="left"/>
      <w:pPr>
        <w:tabs>
          <w:tab w:val="num" w:pos="2520"/>
        </w:tabs>
        <w:ind w:left="2520" w:hanging="360"/>
      </w:pPr>
      <w:rPr>
        <w:rFonts w:ascii="OpenSymbol" w:hAnsi="OpenSymbol" w:cs="OpenSymbol"/>
      </w:rPr>
    </w:lvl>
    <w:lvl w:ilvl="6" w:tplc="772407FE">
      <w:start w:val="1"/>
      <w:numFmt w:val="bullet"/>
      <w:lvlText w:val=""/>
      <w:lvlJc w:val="left"/>
      <w:pPr>
        <w:tabs>
          <w:tab w:val="num" w:pos="2880"/>
        </w:tabs>
        <w:ind w:left="2880" w:hanging="360"/>
      </w:pPr>
      <w:rPr>
        <w:rFonts w:ascii="Symbol" w:hAnsi="Symbol" w:cs="OpenSymbol"/>
        <w:color w:val="0000FF"/>
        <w:lang w:val="fr-FR"/>
      </w:rPr>
    </w:lvl>
    <w:lvl w:ilvl="7" w:tplc="DCDC835E">
      <w:start w:val="1"/>
      <w:numFmt w:val="bullet"/>
      <w:lvlText w:val="◦"/>
      <w:lvlJc w:val="left"/>
      <w:pPr>
        <w:tabs>
          <w:tab w:val="num" w:pos="3240"/>
        </w:tabs>
        <w:ind w:left="3240" w:hanging="360"/>
      </w:pPr>
      <w:rPr>
        <w:rFonts w:ascii="OpenSymbol" w:hAnsi="OpenSymbol" w:cs="OpenSymbol"/>
      </w:rPr>
    </w:lvl>
    <w:lvl w:ilvl="8" w:tplc="157EFED6">
      <w:start w:val="1"/>
      <w:numFmt w:val="bullet"/>
      <w:lvlText w:val="▪"/>
      <w:lvlJc w:val="left"/>
      <w:pPr>
        <w:tabs>
          <w:tab w:val="num" w:pos="3600"/>
        </w:tabs>
        <w:ind w:left="3600" w:hanging="360"/>
      </w:pPr>
      <w:rPr>
        <w:rFonts w:ascii="OpenSymbol" w:hAnsi="OpenSymbol" w:cs="OpenSymbol"/>
      </w:rPr>
    </w:lvl>
  </w:abstractNum>
  <w:abstractNum w:abstractNumId="51" w15:restartNumberingAfterBreak="0">
    <w:nsid w:val="670159C1"/>
    <w:multiLevelType w:val="hybridMultilevel"/>
    <w:tmpl w:val="F7FE6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2" w15:restartNumberingAfterBreak="0">
    <w:nsid w:val="69121F38"/>
    <w:multiLevelType w:val="hybridMultilevel"/>
    <w:tmpl w:val="06B6D100"/>
    <w:lvl w:ilvl="0" w:tplc="83E67244">
      <w:numFmt w:val="bullet"/>
      <w:lvlText w:val=""/>
      <w:lvlJc w:val="left"/>
      <w:pPr>
        <w:ind w:left="720" w:hanging="360"/>
      </w:pPr>
      <w:rPr>
        <w:rFonts w:ascii="Wingdings" w:eastAsia="SimSun" w:hAnsi="Wingdings" w:cs="Mangal"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3" w15:restartNumberingAfterBreak="0">
    <w:nsid w:val="6A3F2F23"/>
    <w:multiLevelType w:val="hybridMultilevel"/>
    <w:tmpl w:val="08D40E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4" w15:restartNumberingAfterBreak="0">
    <w:nsid w:val="6CDD1C9A"/>
    <w:multiLevelType w:val="hybridMultilevel"/>
    <w:tmpl w:val="6494D9BE"/>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5"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6" w15:restartNumberingAfterBreak="0">
    <w:nsid w:val="6DC871B8"/>
    <w:multiLevelType w:val="hybridMultilevel"/>
    <w:tmpl w:val="C0365CB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7" w15:restartNumberingAfterBreak="0">
    <w:nsid w:val="6E091DA7"/>
    <w:multiLevelType w:val="hybridMultilevel"/>
    <w:tmpl w:val="6BE6D3E4"/>
    <w:lvl w:ilvl="0" w:tplc="94FCF42A">
      <w:start w:val="1"/>
      <w:numFmt w:val="bullet"/>
      <w:lvlText w:val=""/>
      <w:lvlJc w:val="left"/>
      <w:pPr>
        <w:ind w:left="360" w:hanging="360"/>
      </w:pPr>
      <w:rPr>
        <w:rFonts w:ascii="Wingdings 2" w:hAnsi="Wingdings 2"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8" w15:restartNumberingAfterBreak="0">
    <w:nsid w:val="6E981D91"/>
    <w:multiLevelType w:val="hybridMultilevel"/>
    <w:tmpl w:val="6F928EA2"/>
    <w:lvl w:ilvl="0" w:tplc="08130001">
      <w:start w:val="1"/>
      <w:numFmt w:val="bullet"/>
      <w:lvlText w:val=""/>
      <w:lvlJc w:val="left"/>
      <w:pPr>
        <w:ind w:left="394" w:hanging="360"/>
      </w:pPr>
      <w:rPr>
        <w:rFonts w:ascii="Symbol" w:hAnsi="Symbol" w:hint="default"/>
      </w:rPr>
    </w:lvl>
    <w:lvl w:ilvl="1" w:tplc="080C0003" w:tentative="1">
      <w:start w:val="1"/>
      <w:numFmt w:val="bullet"/>
      <w:lvlText w:val="o"/>
      <w:lvlJc w:val="left"/>
      <w:pPr>
        <w:ind w:left="1114" w:hanging="360"/>
      </w:pPr>
      <w:rPr>
        <w:rFonts w:ascii="Courier New" w:hAnsi="Courier New" w:cs="Courier New" w:hint="default"/>
      </w:rPr>
    </w:lvl>
    <w:lvl w:ilvl="2" w:tplc="080C0005" w:tentative="1">
      <w:start w:val="1"/>
      <w:numFmt w:val="bullet"/>
      <w:lvlText w:val=""/>
      <w:lvlJc w:val="left"/>
      <w:pPr>
        <w:ind w:left="1834" w:hanging="360"/>
      </w:pPr>
      <w:rPr>
        <w:rFonts w:ascii="Wingdings" w:hAnsi="Wingdings" w:hint="default"/>
      </w:rPr>
    </w:lvl>
    <w:lvl w:ilvl="3" w:tplc="080C0001" w:tentative="1">
      <w:start w:val="1"/>
      <w:numFmt w:val="bullet"/>
      <w:lvlText w:val=""/>
      <w:lvlJc w:val="left"/>
      <w:pPr>
        <w:ind w:left="2554" w:hanging="360"/>
      </w:pPr>
      <w:rPr>
        <w:rFonts w:ascii="Symbol" w:hAnsi="Symbol" w:hint="default"/>
      </w:rPr>
    </w:lvl>
    <w:lvl w:ilvl="4" w:tplc="080C0003" w:tentative="1">
      <w:start w:val="1"/>
      <w:numFmt w:val="bullet"/>
      <w:lvlText w:val="o"/>
      <w:lvlJc w:val="left"/>
      <w:pPr>
        <w:ind w:left="3274" w:hanging="360"/>
      </w:pPr>
      <w:rPr>
        <w:rFonts w:ascii="Courier New" w:hAnsi="Courier New" w:cs="Courier New" w:hint="default"/>
      </w:rPr>
    </w:lvl>
    <w:lvl w:ilvl="5" w:tplc="080C0005" w:tentative="1">
      <w:start w:val="1"/>
      <w:numFmt w:val="bullet"/>
      <w:lvlText w:val=""/>
      <w:lvlJc w:val="left"/>
      <w:pPr>
        <w:ind w:left="3994" w:hanging="360"/>
      </w:pPr>
      <w:rPr>
        <w:rFonts w:ascii="Wingdings" w:hAnsi="Wingdings" w:hint="default"/>
      </w:rPr>
    </w:lvl>
    <w:lvl w:ilvl="6" w:tplc="080C0001" w:tentative="1">
      <w:start w:val="1"/>
      <w:numFmt w:val="bullet"/>
      <w:lvlText w:val=""/>
      <w:lvlJc w:val="left"/>
      <w:pPr>
        <w:ind w:left="4714" w:hanging="360"/>
      </w:pPr>
      <w:rPr>
        <w:rFonts w:ascii="Symbol" w:hAnsi="Symbol" w:hint="default"/>
      </w:rPr>
    </w:lvl>
    <w:lvl w:ilvl="7" w:tplc="080C0003" w:tentative="1">
      <w:start w:val="1"/>
      <w:numFmt w:val="bullet"/>
      <w:lvlText w:val="o"/>
      <w:lvlJc w:val="left"/>
      <w:pPr>
        <w:ind w:left="5434" w:hanging="360"/>
      </w:pPr>
      <w:rPr>
        <w:rFonts w:ascii="Courier New" w:hAnsi="Courier New" w:cs="Courier New" w:hint="default"/>
      </w:rPr>
    </w:lvl>
    <w:lvl w:ilvl="8" w:tplc="080C0005" w:tentative="1">
      <w:start w:val="1"/>
      <w:numFmt w:val="bullet"/>
      <w:lvlText w:val=""/>
      <w:lvlJc w:val="left"/>
      <w:pPr>
        <w:ind w:left="6154" w:hanging="360"/>
      </w:pPr>
      <w:rPr>
        <w:rFonts w:ascii="Wingdings" w:hAnsi="Wingdings" w:hint="default"/>
      </w:rPr>
    </w:lvl>
  </w:abstractNum>
  <w:abstractNum w:abstractNumId="59" w15:restartNumberingAfterBreak="0">
    <w:nsid w:val="6F223EDC"/>
    <w:multiLevelType w:val="hybridMultilevel"/>
    <w:tmpl w:val="68700FCC"/>
    <w:lvl w:ilvl="0" w:tplc="94FCF42A">
      <w:start w:val="1"/>
      <w:numFmt w:val="bullet"/>
      <w:lvlText w:val=""/>
      <w:lvlJc w:val="left"/>
      <w:pPr>
        <w:ind w:left="720" w:hanging="360"/>
      </w:pPr>
      <w:rPr>
        <w:rFonts w:ascii="Wingdings 2" w:hAnsi="Wingdings 2"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0" w15:restartNumberingAfterBreak="0">
    <w:nsid w:val="716F7D63"/>
    <w:multiLevelType w:val="multilevel"/>
    <w:tmpl w:val="0000000D"/>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1" w15:restartNumberingAfterBreak="0">
    <w:nsid w:val="72FC77FB"/>
    <w:multiLevelType w:val="hybridMultilevel"/>
    <w:tmpl w:val="525281B6"/>
    <w:lvl w:ilvl="0" w:tplc="BBF2AE82">
      <w:start w:val="8"/>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2" w15:restartNumberingAfterBreak="0">
    <w:nsid w:val="7B4A1A1F"/>
    <w:multiLevelType w:val="hybridMultilevel"/>
    <w:tmpl w:val="2368D1E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900485573">
    <w:abstractNumId w:val="47"/>
  </w:num>
  <w:num w:numId="2" w16cid:durableId="2009676990">
    <w:abstractNumId w:val="46"/>
  </w:num>
  <w:num w:numId="3" w16cid:durableId="955647404">
    <w:abstractNumId w:val="46"/>
  </w:num>
  <w:num w:numId="4" w16cid:durableId="1787502297">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85080684">
    <w:abstractNumId w:val="0"/>
  </w:num>
  <w:num w:numId="6" w16cid:durableId="1742023954">
    <w:abstractNumId w:val="2"/>
  </w:num>
  <w:num w:numId="7" w16cid:durableId="1525512944">
    <w:abstractNumId w:val="29"/>
  </w:num>
  <w:num w:numId="8" w16cid:durableId="1233275729">
    <w:abstractNumId w:val="39"/>
  </w:num>
  <w:num w:numId="9" w16cid:durableId="423763522">
    <w:abstractNumId w:val="61"/>
  </w:num>
  <w:num w:numId="10" w16cid:durableId="2080441670">
    <w:abstractNumId w:val="33"/>
  </w:num>
  <w:num w:numId="11" w16cid:durableId="642587047">
    <w:abstractNumId w:val="3"/>
  </w:num>
  <w:num w:numId="12" w16cid:durableId="1694334357">
    <w:abstractNumId w:val="4"/>
  </w:num>
  <w:num w:numId="13" w16cid:durableId="678387909">
    <w:abstractNumId w:val="5"/>
  </w:num>
  <w:num w:numId="14" w16cid:durableId="1214344826">
    <w:abstractNumId w:val="6"/>
  </w:num>
  <w:num w:numId="15" w16cid:durableId="1873226771">
    <w:abstractNumId w:val="7"/>
  </w:num>
  <w:num w:numId="16" w16cid:durableId="589119510">
    <w:abstractNumId w:val="8"/>
  </w:num>
  <w:num w:numId="17" w16cid:durableId="18093183">
    <w:abstractNumId w:val="16"/>
  </w:num>
  <w:num w:numId="18" w16cid:durableId="911891866">
    <w:abstractNumId w:val="43"/>
  </w:num>
  <w:num w:numId="19" w16cid:durableId="1106385333">
    <w:abstractNumId w:val="25"/>
  </w:num>
  <w:num w:numId="20" w16cid:durableId="1474637102">
    <w:abstractNumId w:val="9"/>
  </w:num>
  <w:num w:numId="21" w16cid:durableId="1063794958">
    <w:abstractNumId w:val="26"/>
  </w:num>
  <w:num w:numId="22" w16cid:durableId="38819734">
    <w:abstractNumId w:val="10"/>
  </w:num>
  <w:num w:numId="23" w16cid:durableId="1415084686">
    <w:abstractNumId w:val="55"/>
  </w:num>
  <w:num w:numId="24" w16cid:durableId="1969043023">
    <w:abstractNumId w:val="34"/>
  </w:num>
  <w:num w:numId="25" w16cid:durableId="1257639305">
    <w:abstractNumId w:val="11"/>
  </w:num>
  <w:num w:numId="26" w16cid:durableId="861749356">
    <w:abstractNumId w:val="12"/>
  </w:num>
  <w:num w:numId="27" w16cid:durableId="2047562625">
    <w:abstractNumId w:val="18"/>
  </w:num>
  <w:num w:numId="28" w16cid:durableId="607350405">
    <w:abstractNumId w:val="15"/>
  </w:num>
  <w:num w:numId="29" w16cid:durableId="1256942602">
    <w:abstractNumId w:val="51"/>
  </w:num>
  <w:num w:numId="30" w16cid:durableId="469128595">
    <w:abstractNumId w:val="23"/>
  </w:num>
  <w:num w:numId="31" w16cid:durableId="2108043256">
    <w:abstractNumId w:val="59"/>
  </w:num>
  <w:num w:numId="32" w16cid:durableId="443694794">
    <w:abstractNumId w:val="17"/>
  </w:num>
  <w:num w:numId="33" w16cid:durableId="170267969">
    <w:abstractNumId w:val="53"/>
  </w:num>
  <w:num w:numId="34" w16cid:durableId="1024747605">
    <w:abstractNumId w:val="36"/>
  </w:num>
  <w:num w:numId="35" w16cid:durableId="1091783073">
    <w:abstractNumId w:val="30"/>
  </w:num>
  <w:num w:numId="36" w16cid:durableId="210117680">
    <w:abstractNumId w:val="58"/>
  </w:num>
  <w:num w:numId="37" w16cid:durableId="1482120306">
    <w:abstractNumId w:val="40"/>
  </w:num>
  <w:num w:numId="38" w16cid:durableId="677540385">
    <w:abstractNumId w:val="20"/>
  </w:num>
  <w:num w:numId="39" w16cid:durableId="727413035">
    <w:abstractNumId w:val="42"/>
  </w:num>
  <w:num w:numId="40" w16cid:durableId="14432059">
    <w:abstractNumId w:val="56"/>
  </w:num>
  <w:num w:numId="41" w16cid:durableId="122888284">
    <w:abstractNumId w:val="37"/>
  </w:num>
  <w:num w:numId="42" w16cid:durableId="2034304779">
    <w:abstractNumId w:val="60"/>
  </w:num>
  <w:num w:numId="43" w16cid:durableId="1638611217">
    <w:abstractNumId w:val="13"/>
  </w:num>
  <w:num w:numId="44" w16cid:durableId="1629897666">
    <w:abstractNumId w:val="14"/>
  </w:num>
  <w:num w:numId="45" w16cid:durableId="1875606537">
    <w:abstractNumId w:val="21"/>
  </w:num>
  <w:num w:numId="46" w16cid:durableId="1813281247">
    <w:abstractNumId w:val="52"/>
  </w:num>
  <w:num w:numId="47" w16cid:durableId="1118456001">
    <w:abstractNumId w:val="22"/>
  </w:num>
  <w:num w:numId="48" w16cid:durableId="54740774">
    <w:abstractNumId w:val="50"/>
  </w:num>
  <w:num w:numId="49" w16cid:durableId="151407149">
    <w:abstractNumId w:val="49"/>
  </w:num>
  <w:num w:numId="50" w16cid:durableId="1669093748">
    <w:abstractNumId w:val="35"/>
  </w:num>
  <w:num w:numId="51" w16cid:durableId="426190729">
    <w:abstractNumId w:val="48"/>
  </w:num>
  <w:num w:numId="52" w16cid:durableId="1468009042">
    <w:abstractNumId w:val="44"/>
  </w:num>
  <w:num w:numId="53" w16cid:durableId="1626110132">
    <w:abstractNumId w:val="41"/>
  </w:num>
  <w:num w:numId="54" w16cid:durableId="958419636">
    <w:abstractNumId w:val="54"/>
  </w:num>
  <w:num w:numId="55" w16cid:durableId="409039427">
    <w:abstractNumId w:val="19"/>
  </w:num>
  <w:num w:numId="56" w16cid:durableId="907346540">
    <w:abstractNumId w:val="38"/>
  </w:num>
  <w:num w:numId="57" w16cid:durableId="1472943383">
    <w:abstractNumId w:val="27"/>
  </w:num>
  <w:num w:numId="58" w16cid:durableId="17781107">
    <w:abstractNumId w:val="31"/>
  </w:num>
  <w:num w:numId="59" w16cid:durableId="1446802869">
    <w:abstractNumId w:val="24"/>
  </w:num>
  <w:num w:numId="60" w16cid:durableId="1684435077">
    <w:abstractNumId w:val="57"/>
  </w:num>
  <w:num w:numId="61" w16cid:durableId="2053311643">
    <w:abstractNumId w:val="62"/>
  </w:num>
  <w:num w:numId="62" w16cid:durableId="194588052">
    <w:abstractNumId w:val="32"/>
  </w:num>
  <w:num w:numId="63" w16cid:durableId="230192332">
    <w:abstractNumId w:val="45"/>
  </w:num>
  <w:num w:numId="64" w16cid:durableId="1057053253">
    <w:abstractNumId w:val="2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2093"/>
    <w:rsid w:val="00006832"/>
    <w:rsid w:val="0000701E"/>
    <w:rsid w:val="000147CC"/>
    <w:rsid w:val="000154F1"/>
    <w:rsid w:val="00017981"/>
    <w:rsid w:val="00021833"/>
    <w:rsid w:val="0002775F"/>
    <w:rsid w:val="0003005D"/>
    <w:rsid w:val="000305EE"/>
    <w:rsid w:val="0003116E"/>
    <w:rsid w:val="0003320F"/>
    <w:rsid w:val="000355D9"/>
    <w:rsid w:val="00037B44"/>
    <w:rsid w:val="000406A4"/>
    <w:rsid w:val="00047DBC"/>
    <w:rsid w:val="000510C9"/>
    <w:rsid w:val="00051DE2"/>
    <w:rsid w:val="00051FCB"/>
    <w:rsid w:val="000574D2"/>
    <w:rsid w:val="00057EA2"/>
    <w:rsid w:val="00061592"/>
    <w:rsid w:val="00063101"/>
    <w:rsid w:val="00063446"/>
    <w:rsid w:val="00065433"/>
    <w:rsid w:val="0007332C"/>
    <w:rsid w:val="000749BC"/>
    <w:rsid w:val="0008525C"/>
    <w:rsid w:val="00091E34"/>
    <w:rsid w:val="000A2C5C"/>
    <w:rsid w:val="000A68C5"/>
    <w:rsid w:val="000B09C6"/>
    <w:rsid w:val="000B207C"/>
    <w:rsid w:val="000B2423"/>
    <w:rsid w:val="000C6233"/>
    <w:rsid w:val="000D249B"/>
    <w:rsid w:val="000D4D3F"/>
    <w:rsid w:val="000D689C"/>
    <w:rsid w:val="000D7E27"/>
    <w:rsid w:val="000E236B"/>
    <w:rsid w:val="000E567D"/>
    <w:rsid w:val="000E5B23"/>
    <w:rsid w:val="000E73D8"/>
    <w:rsid w:val="000F019A"/>
    <w:rsid w:val="000F025C"/>
    <w:rsid w:val="000F087E"/>
    <w:rsid w:val="000F65EE"/>
    <w:rsid w:val="00100135"/>
    <w:rsid w:val="0010036B"/>
    <w:rsid w:val="00110480"/>
    <w:rsid w:val="00113C47"/>
    <w:rsid w:val="0012036F"/>
    <w:rsid w:val="001303D4"/>
    <w:rsid w:val="00140173"/>
    <w:rsid w:val="0014296F"/>
    <w:rsid w:val="00145D41"/>
    <w:rsid w:val="00150E9D"/>
    <w:rsid w:val="0015142D"/>
    <w:rsid w:val="00152CFF"/>
    <w:rsid w:val="0015332E"/>
    <w:rsid w:val="001541BF"/>
    <w:rsid w:val="001543C2"/>
    <w:rsid w:val="0016183B"/>
    <w:rsid w:val="00180581"/>
    <w:rsid w:val="00181876"/>
    <w:rsid w:val="00182CB7"/>
    <w:rsid w:val="001911E2"/>
    <w:rsid w:val="00195561"/>
    <w:rsid w:val="00196D32"/>
    <w:rsid w:val="001A6528"/>
    <w:rsid w:val="001A667E"/>
    <w:rsid w:val="001A6DF0"/>
    <w:rsid w:val="001B2182"/>
    <w:rsid w:val="001B31EA"/>
    <w:rsid w:val="001B41B8"/>
    <w:rsid w:val="001B447E"/>
    <w:rsid w:val="001B597F"/>
    <w:rsid w:val="001B5BFA"/>
    <w:rsid w:val="001B6C00"/>
    <w:rsid w:val="001C018D"/>
    <w:rsid w:val="001C0EBB"/>
    <w:rsid w:val="001D02C8"/>
    <w:rsid w:val="001D7339"/>
    <w:rsid w:val="001E30F3"/>
    <w:rsid w:val="001E3EF0"/>
    <w:rsid w:val="001E3F2A"/>
    <w:rsid w:val="001E4A3E"/>
    <w:rsid w:val="001F0368"/>
    <w:rsid w:val="001F68C8"/>
    <w:rsid w:val="001F7064"/>
    <w:rsid w:val="002055E5"/>
    <w:rsid w:val="00205DD2"/>
    <w:rsid w:val="00206AE1"/>
    <w:rsid w:val="00214D89"/>
    <w:rsid w:val="00215691"/>
    <w:rsid w:val="00217CC6"/>
    <w:rsid w:val="0022181B"/>
    <w:rsid w:val="00222E91"/>
    <w:rsid w:val="002237F6"/>
    <w:rsid w:val="002258A1"/>
    <w:rsid w:val="00231082"/>
    <w:rsid w:val="002376F7"/>
    <w:rsid w:val="002405EA"/>
    <w:rsid w:val="00243D05"/>
    <w:rsid w:val="002449BA"/>
    <w:rsid w:val="00245563"/>
    <w:rsid w:val="00246C2F"/>
    <w:rsid w:val="00246F77"/>
    <w:rsid w:val="002472C1"/>
    <w:rsid w:val="002478BB"/>
    <w:rsid w:val="0025252D"/>
    <w:rsid w:val="002528A1"/>
    <w:rsid w:val="00252D24"/>
    <w:rsid w:val="00261984"/>
    <w:rsid w:val="00261AE2"/>
    <w:rsid w:val="00262435"/>
    <w:rsid w:val="002630AD"/>
    <w:rsid w:val="00266205"/>
    <w:rsid w:val="00270089"/>
    <w:rsid w:val="00274E4E"/>
    <w:rsid w:val="0027647D"/>
    <w:rsid w:val="00277374"/>
    <w:rsid w:val="002800B6"/>
    <w:rsid w:val="002801C3"/>
    <w:rsid w:val="0028401E"/>
    <w:rsid w:val="002851D7"/>
    <w:rsid w:val="00287CC4"/>
    <w:rsid w:val="00292E46"/>
    <w:rsid w:val="00293422"/>
    <w:rsid w:val="002A53AE"/>
    <w:rsid w:val="002B67DB"/>
    <w:rsid w:val="002C1F97"/>
    <w:rsid w:val="002C41FF"/>
    <w:rsid w:val="002C569B"/>
    <w:rsid w:val="002C6C08"/>
    <w:rsid w:val="002D4F7A"/>
    <w:rsid w:val="002E3174"/>
    <w:rsid w:val="002F2E48"/>
    <w:rsid w:val="003024C5"/>
    <w:rsid w:val="003027B5"/>
    <w:rsid w:val="0031171A"/>
    <w:rsid w:val="00327619"/>
    <w:rsid w:val="00327A37"/>
    <w:rsid w:val="00327FB4"/>
    <w:rsid w:val="0033792F"/>
    <w:rsid w:val="00340E77"/>
    <w:rsid w:val="00340FA7"/>
    <w:rsid w:val="00341DC2"/>
    <w:rsid w:val="00343313"/>
    <w:rsid w:val="003472E5"/>
    <w:rsid w:val="003505C3"/>
    <w:rsid w:val="0035217A"/>
    <w:rsid w:val="00354853"/>
    <w:rsid w:val="00360DCC"/>
    <w:rsid w:val="00361AF1"/>
    <w:rsid w:val="00367450"/>
    <w:rsid w:val="003703E5"/>
    <w:rsid w:val="00374894"/>
    <w:rsid w:val="003860AB"/>
    <w:rsid w:val="00386A1A"/>
    <w:rsid w:val="00386A59"/>
    <w:rsid w:val="0039021A"/>
    <w:rsid w:val="00392546"/>
    <w:rsid w:val="003968D6"/>
    <w:rsid w:val="003A265C"/>
    <w:rsid w:val="003A2863"/>
    <w:rsid w:val="003A4E56"/>
    <w:rsid w:val="003B0C75"/>
    <w:rsid w:val="003B6B88"/>
    <w:rsid w:val="003B71B9"/>
    <w:rsid w:val="003C14B6"/>
    <w:rsid w:val="003C3164"/>
    <w:rsid w:val="003C3506"/>
    <w:rsid w:val="003C3EEF"/>
    <w:rsid w:val="003C5CE0"/>
    <w:rsid w:val="003D3595"/>
    <w:rsid w:val="003E4A44"/>
    <w:rsid w:val="003F17EB"/>
    <w:rsid w:val="003F3A66"/>
    <w:rsid w:val="003F782F"/>
    <w:rsid w:val="00403B23"/>
    <w:rsid w:val="004060F4"/>
    <w:rsid w:val="004065EB"/>
    <w:rsid w:val="00412D6D"/>
    <w:rsid w:val="004135F3"/>
    <w:rsid w:val="004167C7"/>
    <w:rsid w:val="00421E3C"/>
    <w:rsid w:val="00422AD1"/>
    <w:rsid w:val="00426E5A"/>
    <w:rsid w:val="004344A3"/>
    <w:rsid w:val="00436066"/>
    <w:rsid w:val="00441B79"/>
    <w:rsid w:val="00447634"/>
    <w:rsid w:val="0045272B"/>
    <w:rsid w:val="004529CE"/>
    <w:rsid w:val="00454901"/>
    <w:rsid w:val="0045595D"/>
    <w:rsid w:val="0045603C"/>
    <w:rsid w:val="004569F4"/>
    <w:rsid w:val="00457860"/>
    <w:rsid w:val="004643C5"/>
    <w:rsid w:val="00466D08"/>
    <w:rsid w:val="00470D81"/>
    <w:rsid w:val="00477D30"/>
    <w:rsid w:val="00477E8C"/>
    <w:rsid w:val="00486D13"/>
    <w:rsid w:val="00492E79"/>
    <w:rsid w:val="004A51D8"/>
    <w:rsid w:val="004A76A4"/>
    <w:rsid w:val="004A7EE9"/>
    <w:rsid w:val="004B4EE7"/>
    <w:rsid w:val="004C3A94"/>
    <w:rsid w:val="004C402D"/>
    <w:rsid w:val="004C5AA2"/>
    <w:rsid w:val="004C7811"/>
    <w:rsid w:val="004D2037"/>
    <w:rsid w:val="004D4FA1"/>
    <w:rsid w:val="004E2829"/>
    <w:rsid w:val="004E4252"/>
    <w:rsid w:val="004E5F26"/>
    <w:rsid w:val="004F033D"/>
    <w:rsid w:val="004F7464"/>
    <w:rsid w:val="004F7675"/>
    <w:rsid w:val="004F77AD"/>
    <w:rsid w:val="00500C61"/>
    <w:rsid w:val="00507090"/>
    <w:rsid w:val="00513A85"/>
    <w:rsid w:val="005233F9"/>
    <w:rsid w:val="005258B8"/>
    <w:rsid w:val="005278A4"/>
    <w:rsid w:val="00531580"/>
    <w:rsid w:val="00533FCD"/>
    <w:rsid w:val="00534631"/>
    <w:rsid w:val="00537A83"/>
    <w:rsid w:val="00540820"/>
    <w:rsid w:val="00542AD9"/>
    <w:rsid w:val="00544B22"/>
    <w:rsid w:val="00544B7C"/>
    <w:rsid w:val="0054585A"/>
    <w:rsid w:val="005467D8"/>
    <w:rsid w:val="00551389"/>
    <w:rsid w:val="005529F3"/>
    <w:rsid w:val="005551BD"/>
    <w:rsid w:val="00565144"/>
    <w:rsid w:val="00574C8D"/>
    <w:rsid w:val="00582F69"/>
    <w:rsid w:val="00591BB4"/>
    <w:rsid w:val="00597796"/>
    <w:rsid w:val="005A2B7B"/>
    <w:rsid w:val="005A320E"/>
    <w:rsid w:val="005B0197"/>
    <w:rsid w:val="005B0784"/>
    <w:rsid w:val="005B75A3"/>
    <w:rsid w:val="005C4B9F"/>
    <w:rsid w:val="005C6830"/>
    <w:rsid w:val="005D5A24"/>
    <w:rsid w:val="005D72F1"/>
    <w:rsid w:val="005E1B0A"/>
    <w:rsid w:val="005E3BB0"/>
    <w:rsid w:val="005E5159"/>
    <w:rsid w:val="005E75B1"/>
    <w:rsid w:val="005F0441"/>
    <w:rsid w:val="005F0514"/>
    <w:rsid w:val="005F294F"/>
    <w:rsid w:val="00601407"/>
    <w:rsid w:val="00601C0D"/>
    <w:rsid w:val="0060251C"/>
    <w:rsid w:val="0060320D"/>
    <w:rsid w:val="00604AA0"/>
    <w:rsid w:val="00606386"/>
    <w:rsid w:val="00606D07"/>
    <w:rsid w:val="00607181"/>
    <w:rsid w:val="00607CB3"/>
    <w:rsid w:val="00614390"/>
    <w:rsid w:val="00614A7B"/>
    <w:rsid w:val="00614F21"/>
    <w:rsid w:val="00616E46"/>
    <w:rsid w:val="0061757F"/>
    <w:rsid w:val="00617769"/>
    <w:rsid w:val="00620D47"/>
    <w:rsid w:val="00621E6A"/>
    <w:rsid w:val="00622AA0"/>
    <w:rsid w:val="00622DD9"/>
    <w:rsid w:val="0062316B"/>
    <w:rsid w:val="00632234"/>
    <w:rsid w:val="0064186B"/>
    <w:rsid w:val="00645CB5"/>
    <w:rsid w:val="00646CE9"/>
    <w:rsid w:val="00651269"/>
    <w:rsid w:val="00651C9E"/>
    <w:rsid w:val="0065417F"/>
    <w:rsid w:val="00656AF4"/>
    <w:rsid w:val="00673F2D"/>
    <w:rsid w:val="006818FE"/>
    <w:rsid w:val="0068771D"/>
    <w:rsid w:val="00687868"/>
    <w:rsid w:val="00696A6E"/>
    <w:rsid w:val="0069762D"/>
    <w:rsid w:val="006A1ABA"/>
    <w:rsid w:val="006B02AB"/>
    <w:rsid w:val="006C0CB9"/>
    <w:rsid w:val="006C157C"/>
    <w:rsid w:val="006D2BAA"/>
    <w:rsid w:val="006D4C32"/>
    <w:rsid w:val="006D76AF"/>
    <w:rsid w:val="006E003B"/>
    <w:rsid w:val="006E0B84"/>
    <w:rsid w:val="006E4D8C"/>
    <w:rsid w:val="006E5DC5"/>
    <w:rsid w:val="006F135E"/>
    <w:rsid w:val="006F3A52"/>
    <w:rsid w:val="006F6F09"/>
    <w:rsid w:val="007001D0"/>
    <w:rsid w:val="007060B8"/>
    <w:rsid w:val="00710B3F"/>
    <w:rsid w:val="0071474F"/>
    <w:rsid w:val="00714DED"/>
    <w:rsid w:val="007203A0"/>
    <w:rsid w:val="007205E1"/>
    <w:rsid w:val="0072343F"/>
    <w:rsid w:val="007308CF"/>
    <w:rsid w:val="007431E3"/>
    <w:rsid w:val="00745651"/>
    <w:rsid w:val="00755869"/>
    <w:rsid w:val="00761721"/>
    <w:rsid w:val="007623DB"/>
    <w:rsid w:val="00771AAC"/>
    <w:rsid w:val="007722F9"/>
    <w:rsid w:val="00774756"/>
    <w:rsid w:val="007760F9"/>
    <w:rsid w:val="007866FC"/>
    <w:rsid w:val="007923EE"/>
    <w:rsid w:val="007960DF"/>
    <w:rsid w:val="00796673"/>
    <w:rsid w:val="007978D2"/>
    <w:rsid w:val="007A1455"/>
    <w:rsid w:val="007A3F1E"/>
    <w:rsid w:val="007A4267"/>
    <w:rsid w:val="007B3A49"/>
    <w:rsid w:val="007C020B"/>
    <w:rsid w:val="007C712A"/>
    <w:rsid w:val="007D062D"/>
    <w:rsid w:val="007D15A7"/>
    <w:rsid w:val="007D56F6"/>
    <w:rsid w:val="007E127D"/>
    <w:rsid w:val="007E339A"/>
    <w:rsid w:val="007E3C9F"/>
    <w:rsid w:val="007E560B"/>
    <w:rsid w:val="007F2E0E"/>
    <w:rsid w:val="007F3C68"/>
    <w:rsid w:val="007F50D7"/>
    <w:rsid w:val="007F79EA"/>
    <w:rsid w:val="00803739"/>
    <w:rsid w:val="00805278"/>
    <w:rsid w:val="00807AAE"/>
    <w:rsid w:val="00825631"/>
    <w:rsid w:val="00826AFA"/>
    <w:rsid w:val="00827793"/>
    <w:rsid w:val="00827B32"/>
    <w:rsid w:val="00836B34"/>
    <w:rsid w:val="00836FAA"/>
    <w:rsid w:val="00837359"/>
    <w:rsid w:val="008378AD"/>
    <w:rsid w:val="00846BCE"/>
    <w:rsid w:val="00846E83"/>
    <w:rsid w:val="00852336"/>
    <w:rsid w:val="00861981"/>
    <w:rsid w:val="008631B2"/>
    <w:rsid w:val="00863D62"/>
    <w:rsid w:val="00864F65"/>
    <w:rsid w:val="00865D1C"/>
    <w:rsid w:val="00866143"/>
    <w:rsid w:val="00866E53"/>
    <w:rsid w:val="00870D50"/>
    <w:rsid w:val="008721D5"/>
    <w:rsid w:val="00875C49"/>
    <w:rsid w:val="008824E2"/>
    <w:rsid w:val="00890374"/>
    <w:rsid w:val="00896CCB"/>
    <w:rsid w:val="008A4797"/>
    <w:rsid w:val="008A6191"/>
    <w:rsid w:val="008B0A4D"/>
    <w:rsid w:val="008B183F"/>
    <w:rsid w:val="008B6767"/>
    <w:rsid w:val="008B6EB5"/>
    <w:rsid w:val="008C3033"/>
    <w:rsid w:val="008C40C5"/>
    <w:rsid w:val="008C7434"/>
    <w:rsid w:val="008C7AAC"/>
    <w:rsid w:val="008D6E0F"/>
    <w:rsid w:val="008D7424"/>
    <w:rsid w:val="008E3308"/>
    <w:rsid w:val="008E4E9F"/>
    <w:rsid w:val="008E6C9C"/>
    <w:rsid w:val="00900638"/>
    <w:rsid w:val="0090517B"/>
    <w:rsid w:val="009078FD"/>
    <w:rsid w:val="00912793"/>
    <w:rsid w:val="00913523"/>
    <w:rsid w:val="0092091A"/>
    <w:rsid w:val="00921AA9"/>
    <w:rsid w:val="00923A16"/>
    <w:rsid w:val="009278D5"/>
    <w:rsid w:val="00933E0F"/>
    <w:rsid w:val="00933E19"/>
    <w:rsid w:val="00935600"/>
    <w:rsid w:val="00935C59"/>
    <w:rsid w:val="00936B5A"/>
    <w:rsid w:val="00937D33"/>
    <w:rsid w:val="00937ED9"/>
    <w:rsid w:val="009406DC"/>
    <w:rsid w:val="00942752"/>
    <w:rsid w:val="00950F56"/>
    <w:rsid w:val="00953E8B"/>
    <w:rsid w:val="0095456E"/>
    <w:rsid w:val="0095485C"/>
    <w:rsid w:val="0095776A"/>
    <w:rsid w:val="0096144D"/>
    <w:rsid w:val="00965775"/>
    <w:rsid w:val="00975354"/>
    <w:rsid w:val="009762F6"/>
    <w:rsid w:val="00982F6F"/>
    <w:rsid w:val="00983D67"/>
    <w:rsid w:val="0098469C"/>
    <w:rsid w:val="00985305"/>
    <w:rsid w:val="009924BB"/>
    <w:rsid w:val="009A0552"/>
    <w:rsid w:val="009A11EC"/>
    <w:rsid w:val="009A76D2"/>
    <w:rsid w:val="009B22FE"/>
    <w:rsid w:val="009B5609"/>
    <w:rsid w:val="009B5F9D"/>
    <w:rsid w:val="009B6828"/>
    <w:rsid w:val="009B712D"/>
    <w:rsid w:val="009D05B2"/>
    <w:rsid w:val="009D0B3A"/>
    <w:rsid w:val="009D0E4F"/>
    <w:rsid w:val="009D7226"/>
    <w:rsid w:val="009D7BCE"/>
    <w:rsid w:val="009E18A3"/>
    <w:rsid w:val="009E44C7"/>
    <w:rsid w:val="009E6977"/>
    <w:rsid w:val="009F173D"/>
    <w:rsid w:val="009F2104"/>
    <w:rsid w:val="00A0008D"/>
    <w:rsid w:val="00A002F8"/>
    <w:rsid w:val="00A23911"/>
    <w:rsid w:val="00A26A31"/>
    <w:rsid w:val="00A27E26"/>
    <w:rsid w:val="00A30777"/>
    <w:rsid w:val="00A31A90"/>
    <w:rsid w:val="00A37024"/>
    <w:rsid w:val="00A416C2"/>
    <w:rsid w:val="00A43B3D"/>
    <w:rsid w:val="00A4413E"/>
    <w:rsid w:val="00A564D3"/>
    <w:rsid w:val="00A5788D"/>
    <w:rsid w:val="00A60C59"/>
    <w:rsid w:val="00A67D2C"/>
    <w:rsid w:val="00A813FB"/>
    <w:rsid w:val="00A84D8B"/>
    <w:rsid w:val="00A856BD"/>
    <w:rsid w:val="00AA12F5"/>
    <w:rsid w:val="00AA348D"/>
    <w:rsid w:val="00AA5E3C"/>
    <w:rsid w:val="00AA70CC"/>
    <w:rsid w:val="00AC6883"/>
    <w:rsid w:val="00AD2EB2"/>
    <w:rsid w:val="00AD368E"/>
    <w:rsid w:val="00AD785E"/>
    <w:rsid w:val="00AE33AC"/>
    <w:rsid w:val="00AE45F2"/>
    <w:rsid w:val="00AF37C8"/>
    <w:rsid w:val="00AF4519"/>
    <w:rsid w:val="00AF66A2"/>
    <w:rsid w:val="00AF71A2"/>
    <w:rsid w:val="00B000A0"/>
    <w:rsid w:val="00B06EFF"/>
    <w:rsid w:val="00B14216"/>
    <w:rsid w:val="00B301C5"/>
    <w:rsid w:val="00B31D0F"/>
    <w:rsid w:val="00B34DDB"/>
    <w:rsid w:val="00B36947"/>
    <w:rsid w:val="00B40448"/>
    <w:rsid w:val="00B411E9"/>
    <w:rsid w:val="00B42E22"/>
    <w:rsid w:val="00B54031"/>
    <w:rsid w:val="00B54912"/>
    <w:rsid w:val="00B63685"/>
    <w:rsid w:val="00B66D4B"/>
    <w:rsid w:val="00B717E3"/>
    <w:rsid w:val="00B71A46"/>
    <w:rsid w:val="00B727B0"/>
    <w:rsid w:val="00B74725"/>
    <w:rsid w:val="00B834E3"/>
    <w:rsid w:val="00B83DE2"/>
    <w:rsid w:val="00B84676"/>
    <w:rsid w:val="00B91354"/>
    <w:rsid w:val="00B963EC"/>
    <w:rsid w:val="00BA1F58"/>
    <w:rsid w:val="00BA68E0"/>
    <w:rsid w:val="00BB31D1"/>
    <w:rsid w:val="00BB43D7"/>
    <w:rsid w:val="00BB4531"/>
    <w:rsid w:val="00BC15DF"/>
    <w:rsid w:val="00BC3490"/>
    <w:rsid w:val="00BC4874"/>
    <w:rsid w:val="00BD045E"/>
    <w:rsid w:val="00BD45EC"/>
    <w:rsid w:val="00BD5543"/>
    <w:rsid w:val="00BD6CF2"/>
    <w:rsid w:val="00BE3986"/>
    <w:rsid w:val="00BE6A64"/>
    <w:rsid w:val="00BE72B9"/>
    <w:rsid w:val="00BE7AF5"/>
    <w:rsid w:val="00BF3EBA"/>
    <w:rsid w:val="00BF48CB"/>
    <w:rsid w:val="00BF5CCF"/>
    <w:rsid w:val="00C02EE9"/>
    <w:rsid w:val="00C04481"/>
    <w:rsid w:val="00C06000"/>
    <w:rsid w:val="00C07981"/>
    <w:rsid w:val="00C12DEF"/>
    <w:rsid w:val="00C1450C"/>
    <w:rsid w:val="00C16873"/>
    <w:rsid w:val="00C24DF3"/>
    <w:rsid w:val="00C25D69"/>
    <w:rsid w:val="00C2773A"/>
    <w:rsid w:val="00C27A9C"/>
    <w:rsid w:val="00C33DDD"/>
    <w:rsid w:val="00C34DDE"/>
    <w:rsid w:val="00C43456"/>
    <w:rsid w:val="00C4780B"/>
    <w:rsid w:val="00C516E4"/>
    <w:rsid w:val="00C56318"/>
    <w:rsid w:val="00C60019"/>
    <w:rsid w:val="00C629F4"/>
    <w:rsid w:val="00C656EC"/>
    <w:rsid w:val="00C70812"/>
    <w:rsid w:val="00C73313"/>
    <w:rsid w:val="00C75135"/>
    <w:rsid w:val="00C77A90"/>
    <w:rsid w:val="00C82182"/>
    <w:rsid w:val="00C93883"/>
    <w:rsid w:val="00C941CB"/>
    <w:rsid w:val="00C958B4"/>
    <w:rsid w:val="00C969D3"/>
    <w:rsid w:val="00C973F8"/>
    <w:rsid w:val="00CA27A8"/>
    <w:rsid w:val="00CA286E"/>
    <w:rsid w:val="00CA650F"/>
    <w:rsid w:val="00CB200B"/>
    <w:rsid w:val="00CB3F22"/>
    <w:rsid w:val="00CB62F5"/>
    <w:rsid w:val="00CC0A9A"/>
    <w:rsid w:val="00CC2DD8"/>
    <w:rsid w:val="00CC3B0F"/>
    <w:rsid w:val="00CC5D66"/>
    <w:rsid w:val="00CC7484"/>
    <w:rsid w:val="00CC7507"/>
    <w:rsid w:val="00CD021B"/>
    <w:rsid w:val="00CD562E"/>
    <w:rsid w:val="00CD727D"/>
    <w:rsid w:val="00CE0646"/>
    <w:rsid w:val="00CE0903"/>
    <w:rsid w:val="00CE15C4"/>
    <w:rsid w:val="00CE5CC2"/>
    <w:rsid w:val="00CF19D1"/>
    <w:rsid w:val="00CF34D2"/>
    <w:rsid w:val="00CF3A15"/>
    <w:rsid w:val="00CF4B56"/>
    <w:rsid w:val="00D01DEA"/>
    <w:rsid w:val="00D10425"/>
    <w:rsid w:val="00D125C0"/>
    <w:rsid w:val="00D13209"/>
    <w:rsid w:val="00D15FE8"/>
    <w:rsid w:val="00D16199"/>
    <w:rsid w:val="00D20F60"/>
    <w:rsid w:val="00D25457"/>
    <w:rsid w:val="00D266CB"/>
    <w:rsid w:val="00D362C5"/>
    <w:rsid w:val="00D45BBF"/>
    <w:rsid w:val="00D50DB4"/>
    <w:rsid w:val="00D5416D"/>
    <w:rsid w:val="00D61F27"/>
    <w:rsid w:val="00D70056"/>
    <w:rsid w:val="00D72900"/>
    <w:rsid w:val="00D72B38"/>
    <w:rsid w:val="00D740A5"/>
    <w:rsid w:val="00D74BE9"/>
    <w:rsid w:val="00D76477"/>
    <w:rsid w:val="00D82A7F"/>
    <w:rsid w:val="00D91576"/>
    <w:rsid w:val="00DA35D3"/>
    <w:rsid w:val="00DA63E0"/>
    <w:rsid w:val="00DB0AE6"/>
    <w:rsid w:val="00DB287D"/>
    <w:rsid w:val="00DB538A"/>
    <w:rsid w:val="00DB582F"/>
    <w:rsid w:val="00DB7466"/>
    <w:rsid w:val="00DB7578"/>
    <w:rsid w:val="00DC2293"/>
    <w:rsid w:val="00DC2406"/>
    <w:rsid w:val="00DC3141"/>
    <w:rsid w:val="00DC34AB"/>
    <w:rsid w:val="00DC53A9"/>
    <w:rsid w:val="00DD0058"/>
    <w:rsid w:val="00DD31FA"/>
    <w:rsid w:val="00DD4880"/>
    <w:rsid w:val="00DD7AA8"/>
    <w:rsid w:val="00DE45C9"/>
    <w:rsid w:val="00DE5F7D"/>
    <w:rsid w:val="00DF2311"/>
    <w:rsid w:val="00DF4043"/>
    <w:rsid w:val="00DF6DCF"/>
    <w:rsid w:val="00E000A4"/>
    <w:rsid w:val="00E03FC6"/>
    <w:rsid w:val="00E0522F"/>
    <w:rsid w:val="00E10E5D"/>
    <w:rsid w:val="00E1436C"/>
    <w:rsid w:val="00E14448"/>
    <w:rsid w:val="00E217A7"/>
    <w:rsid w:val="00E218C0"/>
    <w:rsid w:val="00E22986"/>
    <w:rsid w:val="00E25906"/>
    <w:rsid w:val="00E26EBF"/>
    <w:rsid w:val="00E36D9F"/>
    <w:rsid w:val="00E42025"/>
    <w:rsid w:val="00E44039"/>
    <w:rsid w:val="00E45051"/>
    <w:rsid w:val="00E51E1A"/>
    <w:rsid w:val="00E61C77"/>
    <w:rsid w:val="00E63976"/>
    <w:rsid w:val="00E6397E"/>
    <w:rsid w:val="00E64327"/>
    <w:rsid w:val="00E72ACF"/>
    <w:rsid w:val="00E73C8C"/>
    <w:rsid w:val="00E8162C"/>
    <w:rsid w:val="00E852E6"/>
    <w:rsid w:val="00E8702B"/>
    <w:rsid w:val="00E92346"/>
    <w:rsid w:val="00E94092"/>
    <w:rsid w:val="00E941F5"/>
    <w:rsid w:val="00E97707"/>
    <w:rsid w:val="00EA1B6B"/>
    <w:rsid w:val="00EA4BED"/>
    <w:rsid w:val="00EB1B1E"/>
    <w:rsid w:val="00EB1FF3"/>
    <w:rsid w:val="00EB5276"/>
    <w:rsid w:val="00EC0548"/>
    <w:rsid w:val="00EC63C2"/>
    <w:rsid w:val="00ED4867"/>
    <w:rsid w:val="00EE232C"/>
    <w:rsid w:val="00EE5E3A"/>
    <w:rsid w:val="00EE6478"/>
    <w:rsid w:val="00EE7F8B"/>
    <w:rsid w:val="00EF42A9"/>
    <w:rsid w:val="00EF672C"/>
    <w:rsid w:val="00F00C2A"/>
    <w:rsid w:val="00F01F03"/>
    <w:rsid w:val="00F03869"/>
    <w:rsid w:val="00F05DED"/>
    <w:rsid w:val="00F117FA"/>
    <w:rsid w:val="00F12540"/>
    <w:rsid w:val="00F13F08"/>
    <w:rsid w:val="00F150A1"/>
    <w:rsid w:val="00F17EC3"/>
    <w:rsid w:val="00F20271"/>
    <w:rsid w:val="00F24825"/>
    <w:rsid w:val="00F25715"/>
    <w:rsid w:val="00F27A8E"/>
    <w:rsid w:val="00F30474"/>
    <w:rsid w:val="00F32DB4"/>
    <w:rsid w:val="00F3574E"/>
    <w:rsid w:val="00F35C43"/>
    <w:rsid w:val="00F36BB7"/>
    <w:rsid w:val="00F37103"/>
    <w:rsid w:val="00F42C73"/>
    <w:rsid w:val="00F51218"/>
    <w:rsid w:val="00F5159E"/>
    <w:rsid w:val="00F51790"/>
    <w:rsid w:val="00F52BCA"/>
    <w:rsid w:val="00F53CC8"/>
    <w:rsid w:val="00F54002"/>
    <w:rsid w:val="00F60C49"/>
    <w:rsid w:val="00F62ABC"/>
    <w:rsid w:val="00F63A51"/>
    <w:rsid w:val="00F642F4"/>
    <w:rsid w:val="00F72E2B"/>
    <w:rsid w:val="00F740F6"/>
    <w:rsid w:val="00F76BCC"/>
    <w:rsid w:val="00F85513"/>
    <w:rsid w:val="00F878A1"/>
    <w:rsid w:val="00F927B1"/>
    <w:rsid w:val="00F93549"/>
    <w:rsid w:val="00F938F8"/>
    <w:rsid w:val="00F9454F"/>
    <w:rsid w:val="00F9494D"/>
    <w:rsid w:val="00F9642A"/>
    <w:rsid w:val="00FA4148"/>
    <w:rsid w:val="00FA54D4"/>
    <w:rsid w:val="00FA5FE2"/>
    <w:rsid w:val="00FB1760"/>
    <w:rsid w:val="00FB253C"/>
    <w:rsid w:val="00FB7C72"/>
    <w:rsid w:val="00FC4094"/>
    <w:rsid w:val="00FD1A1E"/>
    <w:rsid w:val="00FD3B6A"/>
    <w:rsid w:val="00FD4172"/>
    <w:rsid w:val="00FD74D2"/>
    <w:rsid w:val="00FD7D1C"/>
    <w:rsid w:val="00FF057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66D08"/>
    <w:pPr>
      <w:keepNext/>
      <w:keepLines/>
      <w:numPr>
        <w:numId w:val="3"/>
      </w:numPr>
      <w:spacing w:before="240" w:after="0"/>
      <w:jc w:val="center"/>
      <w:outlineLvl w:val="0"/>
    </w:pPr>
    <w:rPr>
      <w:rFonts w:ascii="Arial Black" w:eastAsiaTheme="majorEastAsia" w:hAnsi="Arial Black" w:cstheme="majorBidi"/>
      <w:b/>
      <w:sz w:val="48"/>
      <w:szCs w:val="32"/>
    </w:rPr>
  </w:style>
  <w:style w:type="paragraph" w:styleId="Kop2">
    <w:name w:val="heading 2"/>
    <w:basedOn w:val="Standaard"/>
    <w:next w:val="Standaard"/>
    <w:link w:val="Kop2Char"/>
    <w:uiPriority w:val="9"/>
    <w:unhideWhenUsed/>
    <w:qFormat/>
    <w:rsid w:val="00CF19D1"/>
    <w:pPr>
      <w:keepNext/>
      <w:keepLines/>
      <w:numPr>
        <w:ilvl w:val="1"/>
        <w:numId w:val="3"/>
      </w:numPr>
      <w:spacing w:before="40" w:after="0"/>
      <w:outlineLvl w:val="1"/>
    </w:pPr>
    <w:rPr>
      <w:rFonts w:eastAsiaTheme="majorEastAsia" w:cstheme="majorBidi"/>
      <w:b/>
      <w:szCs w:val="26"/>
    </w:rPr>
  </w:style>
  <w:style w:type="paragraph" w:styleId="Kop3">
    <w:name w:val="heading 3"/>
    <w:basedOn w:val="Standaard"/>
    <w:next w:val="Standaard"/>
    <w:link w:val="Kop3Char"/>
    <w:uiPriority w:val="9"/>
    <w:unhideWhenUsed/>
    <w:qFormat/>
    <w:rsid w:val="00CF19D1"/>
    <w:pPr>
      <w:keepNext/>
      <w:keepLines/>
      <w:spacing w:before="40" w:after="0"/>
      <w:outlineLvl w:val="2"/>
    </w:pPr>
    <w:rPr>
      <w:rFonts w:eastAsiaTheme="majorEastAsia" w:cstheme="majorBidi"/>
      <w:b/>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92091A"/>
    <w:rPr>
      <w:color w:val="808080"/>
    </w:rPr>
  </w:style>
  <w:style w:type="table" w:styleId="Tabelraster">
    <w:name w:val="Table Grid"/>
    <w:basedOn w:val="Standaardtabe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7760F9"/>
    <w:rPr>
      <w:color w:val="0563C1" w:themeColor="hyperlink"/>
      <w:u w:val="single"/>
    </w:rPr>
  </w:style>
  <w:style w:type="character" w:styleId="Onopgelostemelding">
    <w:name w:val="Unresolved Mention"/>
    <w:basedOn w:val="Standaardalinea-lettertype"/>
    <w:uiPriority w:val="99"/>
    <w:semiHidden/>
    <w:unhideWhenUsed/>
    <w:rsid w:val="007760F9"/>
    <w:rPr>
      <w:color w:val="605E5C"/>
      <w:shd w:val="clear" w:color="auto" w:fill="E1DFDD"/>
    </w:rPr>
  </w:style>
  <w:style w:type="table" w:styleId="Onopgemaaktetabel1">
    <w:name w:val="Plain Table 1"/>
    <w:basedOn w:val="Standaardtabe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Koptekst">
    <w:name w:val="header"/>
    <w:basedOn w:val="Standaard"/>
    <w:link w:val="KoptekstChar"/>
    <w:uiPriority w:val="99"/>
    <w:unhideWhenUsed/>
    <w:rsid w:val="00B34DD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34DDB"/>
  </w:style>
  <w:style w:type="paragraph" w:styleId="Voettekst">
    <w:name w:val="footer"/>
    <w:basedOn w:val="Standaard"/>
    <w:link w:val="VoettekstChar"/>
    <w:uiPriority w:val="99"/>
    <w:unhideWhenUsed/>
    <w:rsid w:val="00B34DD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34DDB"/>
  </w:style>
  <w:style w:type="paragraph" w:styleId="Lijstalinea">
    <w:name w:val="List Paragraph"/>
    <w:basedOn w:val="Standaard"/>
    <w:link w:val="LijstalineaChar"/>
    <w:uiPriority w:val="34"/>
    <w:qFormat/>
    <w:rsid w:val="00215691"/>
    <w:pPr>
      <w:ind w:left="720"/>
      <w:contextualSpacing/>
    </w:pPr>
  </w:style>
  <w:style w:type="character" w:customStyle="1" w:styleId="Kop1Char">
    <w:name w:val="Kop 1 Char"/>
    <w:basedOn w:val="Standaardalinea-lettertype"/>
    <w:link w:val="Kop1"/>
    <w:uiPriority w:val="9"/>
    <w:rsid w:val="00466D08"/>
    <w:rPr>
      <w:rFonts w:ascii="Arial Black" w:eastAsiaTheme="majorEastAsia" w:hAnsi="Arial Black" w:cstheme="majorBidi"/>
      <w:b/>
      <w:sz w:val="48"/>
      <w:szCs w:val="32"/>
    </w:rPr>
  </w:style>
  <w:style w:type="paragraph" w:styleId="Kopvaninhoudsopgave">
    <w:name w:val="TOC Heading"/>
    <w:basedOn w:val="Kop1"/>
    <w:next w:val="Standaard"/>
    <w:uiPriority w:val="39"/>
    <w:unhideWhenUsed/>
    <w:qFormat/>
    <w:rsid w:val="00B31D0F"/>
    <w:pPr>
      <w:outlineLvl w:val="9"/>
    </w:pPr>
    <w:rPr>
      <w:lang w:eastAsia="fr-BE"/>
    </w:rPr>
  </w:style>
  <w:style w:type="character" w:customStyle="1" w:styleId="Kop2Char">
    <w:name w:val="Kop 2 Char"/>
    <w:basedOn w:val="Standaardalinea-lettertype"/>
    <w:link w:val="Kop2"/>
    <w:uiPriority w:val="9"/>
    <w:rsid w:val="00CF19D1"/>
    <w:rPr>
      <w:rFonts w:eastAsiaTheme="majorEastAsia" w:cstheme="majorBidi"/>
      <w:b/>
      <w:szCs w:val="26"/>
    </w:rPr>
  </w:style>
  <w:style w:type="character" w:customStyle="1" w:styleId="Kop3Char">
    <w:name w:val="Kop 3 Char"/>
    <w:basedOn w:val="Standaardalinea-lettertype"/>
    <w:link w:val="Kop3"/>
    <w:uiPriority w:val="9"/>
    <w:rsid w:val="00CF19D1"/>
    <w:rPr>
      <w:rFonts w:ascii="Arial" w:eastAsiaTheme="majorEastAsia" w:hAnsi="Arial" w:cstheme="majorBidi"/>
      <w:b/>
      <w:sz w:val="20"/>
      <w:szCs w:val="24"/>
    </w:rPr>
  </w:style>
  <w:style w:type="paragraph" w:styleId="Inhopg1">
    <w:name w:val="toc 1"/>
    <w:basedOn w:val="Lijst"/>
    <w:next w:val="Lijst"/>
    <w:autoRedefine/>
    <w:uiPriority w:val="39"/>
    <w:unhideWhenUsed/>
    <w:rsid w:val="004060F4"/>
    <w:pPr>
      <w:spacing w:after="240"/>
    </w:pPr>
    <w:rPr>
      <w:b/>
    </w:rPr>
  </w:style>
  <w:style w:type="paragraph" w:styleId="Inhopg2">
    <w:name w:val="toc 2"/>
    <w:basedOn w:val="Lijst"/>
    <w:next w:val="Lijst"/>
    <w:autoRedefine/>
    <w:uiPriority w:val="39"/>
    <w:unhideWhenUsed/>
    <w:rsid w:val="0065417F"/>
    <w:pPr>
      <w:tabs>
        <w:tab w:val="left" w:pos="660"/>
        <w:tab w:val="right" w:leader="dot" w:pos="9060"/>
      </w:tabs>
      <w:spacing w:after="100"/>
      <w:ind w:left="709" w:right="284" w:hanging="709"/>
    </w:pPr>
  </w:style>
  <w:style w:type="paragraph" w:styleId="Inhopg3">
    <w:name w:val="toc 3"/>
    <w:basedOn w:val="Lijst"/>
    <w:next w:val="Lijst"/>
    <w:autoRedefine/>
    <w:uiPriority w:val="39"/>
    <w:unhideWhenUsed/>
    <w:rsid w:val="004060F4"/>
    <w:pPr>
      <w:spacing w:after="100"/>
      <w:ind w:left="440"/>
    </w:pPr>
  </w:style>
  <w:style w:type="paragraph" w:styleId="Inhopg4">
    <w:name w:val="toc 4"/>
    <w:basedOn w:val="Standaard"/>
    <w:next w:val="Standaard"/>
    <w:autoRedefine/>
    <w:uiPriority w:val="39"/>
    <w:unhideWhenUsed/>
    <w:rsid w:val="0065417F"/>
    <w:pPr>
      <w:spacing w:after="100"/>
      <w:ind w:left="660"/>
    </w:pPr>
    <w:rPr>
      <w:rFonts w:eastAsiaTheme="minorEastAsia"/>
      <w:lang w:eastAsia="fr-BE"/>
    </w:rPr>
  </w:style>
  <w:style w:type="paragraph" w:styleId="Index1">
    <w:name w:val="index 1"/>
    <w:basedOn w:val="Standaard"/>
    <w:next w:val="Standaard"/>
    <w:autoRedefine/>
    <w:uiPriority w:val="99"/>
    <w:semiHidden/>
    <w:unhideWhenUsed/>
    <w:rsid w:val="00687868"/>
    <w:pPr>
      <w:spacing w:after="0" w:line="240" w:lineRule="auto"/>
      <w:ind w:left="220" w:hanging="220"/>
    </w:pPr>
  </w:style>
  <w:style w:type="paragraph" w:styleId="Index2">
    <w:name w:val="index 2"/>
    <w:basedOn w:val="Standaard"/>
    <w:next w:val="Standaard"/>
    <w:autoRedefine/>
    <w:uiPriority w:val="99"/>
    <w:semiHidden/>
    <w:unhideWhenUsed/>
    <w:rsid w:val="00687868"/>
    <w:pPr>
      <w:spacing w:after="0" w:line="240" w:lineRule="auto"/>
      <w:ind w:left="440" w:hanging="220"/>
    </w:pPr>
  </w:style>
  <w:style w:type="paragraph" w:styleId="Index3">
    <w:name w:val="index 3"/>
    <w:basedOn w:val="Standaard"/>
    <w:next w:val="Standaard"/>
    <w:autoRedefine/>
    <w:uiPriority w:val="99"/>
    <w:semiHidden/>
    <w:unhideWhenUsed/>
    <w:rsid w:val="00687868"/>
    <w:pPr>
      <w:spacing w:after="0" w:line="240" w:lineRule="auto"/>
      <w:ind w:left="660" w:hanging="220"/>
    </w:pPr>
  </w:style>
  <w:style w:type="paragraph" w:styleId="Lijst">
    <w:name w:val="List"/>
    <w:basedOn w:val="Standaard"/>
    <w:uiPriority w:val="99"/>
    <w:semiHidden/>
    <w:unhideWhenUsed/>
    <w:rsid w:val="004060F4"/>
    <w:pPr>
      <w:ind w:left="283" w:hanging="283"/>
      <w:contextualSpacing/>
    </w:pPr>
  </w:style>
  <w:style w:type="paragraph" w:styleId="Inhopg5">
    <w:name w:val="toc 5"/>
    <w:basedOn w:val="Standaard"/>
    <w:next w:val="Standaard"/>
    <w:autoRedefine/>
    <w:uiPriority w:val="39"/>
    <w:unhideWhenUsed/>
    <w:rsid w:val="0065417F"/>
    <w:pPr>
      <w:spacing w:after="100"/>
      <w:ind w:left="880"/>
    </w:pPr>
    <w:rPr>
      <w:rFonts w:eastAsiaTheme="minorEastAsia"/>
      <w:lang w:eastAsia="fr-BE"/>
    </w:rPr>
  </w:style>
  <w:style w:type="paragraph" w:styleId="Inhopg6">
    <w:name w:val="toc 6"/>
    <w:basedOn w:val="Standaard"/>
    <w:next w:val="Standaard"/>
    <w:autoRedefine/>
    <w:uiPriority w:val="39"/>
    <w:unhideWhenUsed/>
    <w:rsid w:val="0065417F"/>
    <w:pPr>
      <w:spacing w:after="100"/>
      <w:ind w:left="1100"/>
    </w:pPr>
    <w:rPr>
      <w:rFonts w:eastAsiaTheme="minorEastAsia"/>
      <w:lang w:eastAsia="fr-BE"/>
    </w:rPr>
  </w:style>
  <w:style w:type="paragraph" w:styleId="Inhopg7">
    <w:name w:val="toc 7"/>
    <w:basedOn w:val="Standaard"/>
    <w:next w:val="Standaard"/>
    <w:autoRedefine/>
    <w:uiPriority w:val="39"/>
    <w:unhideWhenUsed/>
    <w:rsid w:val="0065417F"/>
    <w:pPr>
      <w:spacing w:after="100"/>
      <w:ind w:left="1320"/>
    </w:pPr>
    <w:rPr>
      <w:rFonts w:eastAsiaTheme="minorEastAsia"/>
      <w:lang w:eastAsia="fr-BE"/>
    </w:rPr>
  </w:style>
  <w:style w:type="paragraph" w:styleId="Inhopg8">
    <w:name w:val="toc 8"/>
    <w:basedOn w:val="Standaard"/>
    <w:next w:val="Standaard"/>
    <w:autoRedefine/>
    <w:uiPriority w:val="39"/>
    <w:unhideWhenUsed/>
    <w:rsid w:val="0065417F"/>
    <w:pPr>
      <w:spacing w:after="100"/>
      <w:ind w:left="1540"/>
    </w:pPr>
    <w:rPr>
      <w:rFonts w:eastAsiaTheme="minorEastAsia"/>
      <w:lang w:eastAsia="fr-BE"/>
    </w:rPr>
  </w:style>
  <w:style w:type="paragraph" w:styleId="Inhopg9">
    <w:name w:val="toc 9"/>
    <w:basedOn w:val="Standaard"/>
    <w:next w:val="Standaard"/>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Standaard"/>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Standaard"/>
    <w:rsid w:val="008D6E0F"/>
    <w:pPr>
      <w:widowControl w:val="0"/>
      <w:numPr>
        <w:numId w:val="5"/>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Standaardalinea-lettertype"/>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Standaardtabel"/>
    <w:next w:val="Tabelraster"/>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Standaard"/>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Standaardtabel"/>
    <w:next w:val="Tabelraster"/>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Plattetekst"/>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Plattetekst">
    <w:name w:val="Body Text"/>
    <w:basedOn w:val="Standaard"/>
    <w:link w:val="PlattetekstChar"/>
    <w:uiPriority w:val="99"/>
    <w:unhideWhenUsed/>
    <w:rsid w:val="000A68C5"/>
    <w:pPr>
      <w:spacing w:after="120"/>
    </w:pPr>
  </w:style>
  <w:style w:type="character" w:customStyle="1" w:styleId="PlattetekstChar">
    <w:name w:val="Platte tekst Char"/>
    <w:basedOn w:val="Standaardalinea-lettertype"/>
    <w:link w:val="Plattetekst"/>
    <w:uiPriority w:val="99"/>
    <w:rsid w:val="000A68C5"/>
  </w:style>
  <w:style w:type="character" w:styleId="Voetnootmarkering">
    <w:name w:val="footnote reference"/>
    <w:basedOn w:val="Standaardalinea-lettertype"/>
    <w:uiPriority w:val="99"/>
    <w:semiHidden/>
    <w:unhideWhenUsed/>
    <w:rsid w:val="00B91354"/>
    <w:rPr>
      <w:vertAlign w:val="superscript"/>
    </w:rPr>
  </w:style>
  <w:style w:type="paragraph" w:styleId="Plattetekst2">
    <w:name w:val="Body Text 2"/>
    <w:basedOn w:val="Standaard"/>
    <w:link w:val="Plattetekst2Ch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Plattetekst2Char">
    <w:name w:val="Platte tekst 2 Char"/>
    <w:basedOn w:val="Standaardalinea-lettertype"/>
    <w:link w:val="Plattetekst2"/>
    <w:uiPriority w:val="99"/>
    <w:rsid w:val="008E4E9F"/>
    <w:rPr>
      <w:rFonts w:eastAsia="SimSun" w:cs="Mangal"/>
      <w:kern w:val="1"/>
      <w:szCs w:val="24"/>
      <w:lang w:val="en-US" w:eastAsia="zh-CN" w:bidi="hi-IN"/>
    </w:rPr>
  </w:style>
  <w:style w:type="paragraph" w:customStyle="1" w:styleId="StyleJustifi">
    <w:name w:val="Style Justifié"/>
    <w:basedOn w:val="Standaard"/>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Standaar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alweb">
    <w:name w:val="Normal (Web)"/>
    <w:basedOn w:val="Standaard"/>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Voetnoottekst">
    <w:name w:val="footnote text"/>
    <w:basedOn w:val="Standaard"/>
    <w:link w:val="VoetnoottekstCh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VoetnoottekstChar">
    <w:name w:val="Voetnoottekst Char"/>
    <w:basedOn w:val="Standaardalinea-lettertype"/>
    <w:link w:val="Voetnoottekst"/>
    <w:uiPriority w:val="99"/>
    <w:rsid w:val="00975354"/>
    <w:rPr>
      <w:rFonts w:eastAsia="SimSun" w:cs="Mangal"/>
      <w:kern w:val="1"/>
      <w:szCs w:val="18"/>
      <w:lang w:val="en-US" w:eastAsia="zh-CN" w:bidi="hi-IN"/>
    </w:rPr>
  </w:style>
  <w:style w:type="table" w:customStyle="1" w:styleId="Tabelraster1">
    <w:name w:val="Tabelraster1"/>
    <w:basedOn w:val="Standaardtabel"/>
    <w:next w:val="Tabelraster"/>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Standaard"/>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LijstalineaChar">
    <w:name w:val="Lijstalinea Char"/>
    <w:link w:val="Lijstalinea"/>
    <w:uiPriority w:val="34"/>
    <w:rsid w:val="002C1F97"/>
  </w:style>
  <w:style w:type="character" w:customStyle="1" w:styleId="Style1">
    <w:name w:val="Style1"/>
    <w:basedOn w:val="Standaardalinea-lettertype"/>
    <w:uiPriority w:val="1"/>
    <w:rsid w:val="00E73C8C"/>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42234">
      <w:bodyDiv w:val="1"/>
      <w:marLeft w:val="0"/>
      <w:marRight w:val="0"/>
      <w:marTop w:val="0"/>
      <w:marBottom w:val="0"/>
      <w:divBdr>
        <w:top w:val="none" w:sz="0" w:space="0" w:color="auto"/>
        <w:left w:val="none" w:sz="0" w:space="0" w:color="auto"/>
        <w:bottom w:val="none" w:sz="0" w:space="0" w:color="auto"/>
        <w:right w:val="none" w:sz="0" w:space="0" w:color="auto"/>
      </w:divBdr>
    </w:div>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656347389">
      <w:bodyDiv w:val="1"/>
      <w:marLeft w:val="0"/>
      <w:marRight w:val="0"/>
      <w:marTop w:val="0"/>
      <w:marBottom w:val="0"/>
      <w:divBdr>
        <w:top w:val="none" w:sz="0" w:space="0" w:color="auto"/>
        <w:left w:val="none" w:sz="0" w:space="0" w:color="auto"/>
        <w:bottom w:val="none" w:sz="0" w:space="0" w:color="auto"/>
        <w:right w:val="none" w:sz="0" w:space="0" w:color="auto"/>
      </w:divBdr>
    </w:div>
    <w:div w:id="676150008">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irisbox.irisnet.be/irisbox/noauth/form/innoviris/innoviris-tyi-en"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kstvantijdelijkeaanduiding"/>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kstvantijdelijkeaanduiding"/>
            </w:rPr>
            <w:t>[Société]</w:t>
          </w:r>
        </w:p>
      </w:docPartBody>
    </w:docPart>
    <w:docPart>
      <w:docPartPr>
        <w:name w:val="076E1A3FD8BA48CC89A4025B49BAF6E5"/>
        <w:category>
          <w:name w:val="Général"/>
          <w:gallery w:val="placeholder"/>
        </w:category>
        <w:types>
          <w:type w:val="bbPlcHdr"/>
        </w:types>
        <w:behaviors>
          <w:behavior w:val="content"/>
        </w:behaviors>
        <w:guid w:val="{1EFDFB52-054B-45F3-83FD-FCF012EAB7FE}"/>
      </w:docPartPr>
      <w:docPartBody>
        <w:p w:rsidR="00447735" w:rsidRDefault="00EF69CF">
          <w:r w:rsidRPr="009F3413">
            <w:rPr>
              <w:rStyle w:val="Tekstvantijdelijkeaanduiding"/>
            </w:rPr>
            <w:t>[Résumé]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kstvantijdelijkeaanduiding"/>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377C82"/>
    <w:rsid w:val="00447735"/>
    <w:rsid w:val="0055409D"/>
    <w:rsid w:val="0066723D"/>
    <w:rsid w:val="00705606"/>
    <w:rsid w:val="00772E5E"/>
    <w:rsid w:val="007A34F3"/>
    <w:rsid w:val="00853636"/>
    <w:rsid w:val="00977090"/>
    <w:rsid w:val="00B31439"/>
    <w:rsid w:val="00CC35FC"/>
    <w:rsid w:val="00EF69CF"/>
    <w:rsid w:val="00FC79A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B3143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Project Title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692</Words>
  <Characters>3811</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Nom du formulaire de demande</vt:lpstr>
    </vt:vector>
  </TitlesOfParts>
  <Company>Company Name</Company>
  <LinksUpToDate>false</LinksUpToDate>
  <CharactersWithSpaces>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your idea</dc:title>
  <dc:subject/>
  <dc:creator>Gilles Ysebaert</dc:creator>
  <cp:keywords/>
  <dc:description/>
  <cp:lastModifiedBy>Carmen De Coster</cp:lastModifiedBy>
  <cp:revision>2</cp:revision>
  <dcterms:created xsi:type="dcterms:W3CDTF">2023-06-29T14:39:00Z</dcterms:created>
  <dcterms:modified xsi:type="dcterms:W3CDTF">2023-06-29T14:39:00Z</dcterms:modified>
</cp:coreProperties>
</file>