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F62F9" w:rsidRDefault="00865D1C" w:rsidP="0092091A">
      <w:pPr>
        <w:jc w:val="center"/>
        <w:rPr>
          <w:rFonts w:cs="Arial"/>
          <w:sz w:val="30"/>
          <w:szCs w:val="30"/>
          <w:lang w:val="nl-BE"/>
        </w:rPr>
      </w:pPr>
    </w:p>
    <w:p w14:paraId="273001AD" w14:textId="488DB05D" w:rsidR="00341DC2" w:rsidRPr="004E5EB6" w:rsidRDefault="004E5EB6" w:rsidP="00215691">
      <w:pPr>
        <w:jc w:val="center"/>
        <w:rPr>
          <w:rFonts w:cs="Arial"/>
          <w:b/>
          <w:sz w:val="30"/>
          <w:szCs w:val="30"/>
          <w:lang w:val="nl-BE"/>
        </w:rPr>
      </w:pPr>
      <w:sdt>
        <w:sdtPr>
          <w:rPr>
            <w:rFonts w:cs="Arial"/>
            <w:b/>
            <w:sz w:val="30"/>
            <w:szCs w:val="30"/>
            <w:lang w:val="nl-BE"/>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D16199" w:rsidRPr="004E5EB6">
            <w:rPr>
              <w:rFonts w:cs="Arial"/>
              <w:b/>
              <w:sz w:val="30"/>
              <w:szCs w:val="30"/>
              <w:lang w:val="nl-BE"/>
            </w:rPr>
            <w:t>Test your idea</w:t>
          </w:r>
        </w:sdtContent>
      </w:sdt>
      <w:r w:rsidR="00215691" w:rsidRPr="004E5EB6">
        <w:rPr>
          <w:rFonts w:cs="Arial"/>
          <w:b/>
          <w:sz w:val="30"/>
          <w:szCs w:val="30"/>
          <w:lang w:val="nl-BE"/>
        </w:rPr>
        <w:t xml:space="preserve"> (</w:t>
      </w:r>
      <w:r w:rsidR="00DB582F" w:rsidRPr="003A41D4">
        <w:rPr>
          <w:rFonts w:cs="Arial"/>
          <w:b/>
          <w:sz w:val="30"/>
          <w:szCs w:val="30"/>
          <w:lang w:val="en-GB"/>
        </w:rPr>
        <w:fldChar w:fldCharType="begin"/>
      </w:r>
      <w:r w:rsidR="00DB582F" w:rsidRPr="003A41D4">
        <w:rPr>
          <w:rFonts w:cs="Arial"/>
          <w:b/>
          <w:sz w:val="30"/>
          <w:szCs w:val="30"/>
          <w:lang w:val="en-GB"/>
        </w:rPr>
        <w:instrText xml:space="preserve"> date \@ "YYYY" </w:instrText>
      </w:r>
      <w:r w:rsidR="00DB582F" w:rsidRPr="003A41D4">
        <w:rPr>
          <w:rFonts w:cs="Arial"/>
          <w:b/>
          <w:sz w:val="30"/>
          <w:szCs w:val="30"/>
          <w:lang w:val="en-GB"/>
        </w:rPr>
        <w:fldChar w:fldCharType="separate"/>
      </w:r>
      <w:r>
        <w:rPr>
          <w:rFonts w:cs="Arial"/>
          <w:b/>
          <w:noProof/>
          <w:sz w:val="30"/>
          <w:szCs w:val="30"/>
          <w:lang w:val="en-GB"/>
        </w:rPr>
        <w:t>2023</w:t>
      </w:r>
      <w:r w:rsidR="00DB582F" w:rsidRPr="003A41D4">
        <w:rPr>
          <w:rFonts w:cs="Arial"/>
          <w:b/>
          <w:sz w:val="30"/>
          <w:szCs w:val="30"/>
          <w:lang w:val="en-GB"/>
        </w:rPr>
        <w:fldChar w:fldCharType="end"/>
      </w:r>
      <w:r w:rsidR="00215691" w:rsidRPr="004E5EB6">
        <w:rPr>
          <w:rFonts w:cs="Arial"/>
          <w:b/>
          <w:sz w:val="30"/>
          <w:szCs w:val="30"/>
          <w:lang w:val="nl-BE"/>
        </w:rPr>
        <w:t>)</w:t>
      </w:r>
    </w:p>
    <w:p w14:paraId="3BB34433" w14:textId="77777777" w:rsidR="007760F9" w:rsidRPr="003F62F9" w:rsidRDefault="007760F9" w:rsidP="004E5EB6">
      <w:pPr>
        <w:rPr>
          <w:rFonts w:cs="Arial"/>
          <w:bCs/>
          <w:sz w:val="30"/>
          <w:szCs w:val="30"/>
          <w:lang w:val="nl-BE"/>
        </w:rPr>
      </w:pPr>
    </w:p>
    <w:sdt>
      <w:sdtPr>
        <w:rPr>
          <w:rFonts w:cs="Arial"/>
          <w:b/>
          <w:sz w:val="30"/>
          <w:szCs w:val="30"/>
          <w:lang w:val="nl-BE"/>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2328B52C" w:rsidR="0092091A" w:rsidRPr="003F62F9" w:rsidRDefault="00433F4B" w:rsidP="0092091A">
          <w:pPr>
            <w:jc w:val="center"/>
            <w:rPr>
              <w:rFonts w:cs="Arial"/>
              <w:sz w:val="30"/>
              <w:szCs w:val="30"/>
              <w:lang w:val="nl-BE"/>
            </w:rPr>
          </w:pPr>
          <w:r w:rsidRPr="003F62F9">
            <w:rPr>
              <w:rFonts w:cs="Arial"/>
              <w:b/>
              <w:sz w:val="30"/>
              <w:szCs w:val="30"/>
              <w:lang w:val="nl-BE"/>
            </w:rPr>
            <w:t>Naam van de onderneming</w:t>
          </w:r>
        </w:p>
      </w:sdtContent>
    </w:sdt>
    <w:p w14:paraId="5B514C34" w14:textId="6E0B287D" w:rsidR="0092091A" w:rsidRPr="003F62F9" w:rsidRDefault="0092091A" w:rsidP="0092091A">
      <w:pPr>
        <w:jc w:val="center"/>
        <w:rPr>
          <w:rFonts w:cs="Arial"/>
          <w:sz w:val="30"/>
          <w:szCs w:val="30"/>
          <w:lang w:val="nl-BE"/>
        </w:rPr>
      </w:pPr>
    </w:p>
    <w:sdt>
      <w:sdtPr>
        <w:rPr>
          <w:rFonts w:cs="Arial"/>
          <w:i/>
          <w:sz w:val="30"/>
          <w:szCs w:val="30"/>
          <w:lang w:val="nl-BE"/>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6B2B8B10" w:rsidR="00341DC2" w:rsidRPr="003F62F9" w:rsidRDefault="0064559E" w:rsidP="00341DC2">
          <w:pPr>
            <w:jc w:val="center"/>
            <w:rPr>
              <w:rFonts w:cs="Arial"/>
              <w:i/>
              <w:sz w:val="30"/>
              <w:szCs w:val="30"/>
              <w:lang w:val="nl-BE"/>
            </w:rPr>
          </w:pPr>
          <w:r w:rsidRPr="003F62F9">
            <w:rPr>
              <w:rFonts w:cs="Arial"/>
              <w:i/>
              <w:sz w:val="30"/>
              <w:szCs w:val="30"/>
              <w:lang w:val="nl-BE"/>
            </w:rPr>
            <w:t xml:space="preserve">Titel van het </w:t>
          </w:r>
          <w:r w:rsidR="00B546E3" w:rsidRPr="003F62F9">
            <w:rPr>
              <w:rFonts w:cs="Arial"/>
              <w:i/>
              <w:sz w:val="30"/>
              <w:szCs w:val="30"/>
              <w:lang w:val="nl-BE"/>
            </w:rPr>
            <w:t>project</w:t>
          </w:r>
        </w:p>
      </w:sdtContent>
    </w:sdt>
    <w:p w14:paraId="23AB9820" w14:textId="6CE697BD" w:rsidR="00341DC2" w:rsidRPr="003F62F9" w:rsidRDefault="00341DC2" w:rsidP="0065417F">
      <w:pPr>
        <w:rPr>
          <w:rFonts w:cs="Arial"/>
          <w:iCs/>
          <w:sz w:val="30"/>
          <w:szCs w:val="30"/>
          <w:lang w:val="nl-BE"/>
        </w:rPr>
      </w:pPr>
    </w:p>
    <w:p w14:paraId="3A7F77A9" w14:textId="35620D68" w:rsidR="00CC2DD8" w:rsidRPr="003F62F9" w:rsidRDefault="00605A93" w:rsidP="0012036F">
      <w:pPr>
        <w:pStyle w:val="Lijstalinea"/>
        <w:numPr>
          <w:ilvl w:val="0"/>
          <w:numId w:val="63"/>
        </w:numPr>
        <w:rPr>
          <w:rFonts w:cs="Arial"/>
          <w:b/>
          <w:color w:val="FF0000"/>
          <w:sz w:val="24"/>
          <w:szCs w:val="24"/>
          <w:lang w:val="nl-BE"/>
        </w:rPr>
      </w:pPr>
      <w:r w:rsidRPr="003F62F9">
        <w:rPr>
          <w:rFonts w:cs="Arial"/>
          <w:b/>
          <w:color w:val="FF0000"/>
          <w:sz w:val="24"/>
          <w:szCs w:val="24"/>
          <w:lang w:val="nl-BE"/>
        </w:rPr>
        <w:t xml:space="preserve">Zodra dit document ingevuld is, nodigen wij u uit om informatie over uw bedrijf in te vullen en het formulier via </w:t>
      </w:r>
      <w:r w:rsidR="004E5EB6">
        <w:fldChar w:fldCharType="begin"/>
      </w:r>
      <w:r w:rsidR="004E5EB6" w:rsidRPr="004E5EB6">
        <w:rPr>
          <w:lang w:val="nl-BE"/>
        </w:rPr>
        <w:instrText>HYPERLINK "https://irisbox.irisnet.be/irisbox/noauth/formulier/innoviris/innoviris-tyi-nl"</w:instrText>
      </w:r>
      <w:r w:rsidR="004E5EB6">
        <w:fldChar w:fldCharType="separate"/>
      </w:r>
      <w:proofErr w:type="spellStart"/>
      <w:r w:rsidRPr="003F62F9">
        <w:rPr>
          <w:rStyle w:val="Hyperlink"/>
          <w:rFonts w:cs="Arial"/>
          <w:b/>
          <w:sz w:val="24"/>
          <w:szCs w:val="24"/>
          <w:lang w:val="nl-BE"/>
        </w:rPr>
        <w:t>Irisbox</w:t>
      </w:r>
      <w:proofErr w:type="spellEnd"/>
      <w:r w:rsidR="004E5EB6">
        <w:rPr>
          <w:rStyle w:val="Hyperlink"/>
          <w:rFonts w:cs="Arial"/>
          <w:b/>
          <w:sz w:val="24"/>
          <w:szCs w:val="24"/>
          <w:lang w:val="nl-BE"/>
        </w:rPr>
        <w:fldChar w:fldCharType="end"/>
      </w:r>
    </w:p>
    <w:p w14:paraId="2B3A7499" w14:textId="77777777" w:rsidR="0027647D" w:rsidRPr="003F62F9" w:rsidRDefault="0027647D" w:rsidP="0027647D">
      <w:pPr>
        <w:pStyle w:val="Lijstalinea"/>
        <w:rPr>
          <w:rStyle w:val="Hyperlink"/>
          <w:rFonts w:cs="Arial"/>
          <w:b/>
          <w:color w:val="FF0000"/>
          <w:sz w:val="24"/>
          <w:szCs w:val="24"/>
          <w:u w:val="none"/>
          <w:lang w:val="nl-BE"/>
        </w:rPr>
      </w:pPr>
    </w:p>
    <w:p w14:paraId="342A1E61" w14:textId="3D81118F" w:rsidR="00CC2DD8" w:rsidRPr="003F62F9" w:rsidRDefault="00CC2DD8" w:rsidP="00CC2DD8">
      <w:pPr>
        <w:pStyle w:val="Lijstalinea"/>
        <w:numPr>
          <w:ilvl w:val="0"/>
          <w:numId w:val="62"/>
        </w:numPr>
        <w:rPr>
          <w:rFonts w:cs="Arial"/>
          <w:b/>
          <w:color w:val="FF0000"/>
          <w:sz w:val="24"/>
          <w:szCs w:val="24"/>
          <w:lang w:val="nl-BE"/>
        </w:rPr>
      </w:pPr>
      <w:r w:rsidRPr="003F62F9">
        <w:rPr>
          <w:rFonts w:cs="Arial"/>
          <w:b/>
          <w:color w:val="FF0000"/>
          <w:sz w:val="24"/>
          <w:szCs w:val="24"/>
          <w:lang w:val="nl-BE"/>
        </w:rPr>
        <w:t xml:space="preserve">Max </w:t>
      </w:r>
      <w:r w:rsidR="003A41D4">
        <w:rPr>
          <w:rFonts w:cs="Arial"/>
          <w:b/>
          <w:color w:val="FF0000"/>
          <w:sz w:val="24"/>
          <w:szCs w:val="24"/>
          <w:lang w:val="nl-BE"/>
        </w:rPr>
        <w:t>10</w:t>
      </w:r>
      <w:r w:rsidRPr="003F62F9">
        <w:rPr>
          <w:rFonts w:cs="Arial"/>
          <w:b/>
          <w:color w:val="FF0000"/>
          <w:sz w:val="24"/>
          <w:szCs w:val="24"/>
          <w:lang w:val="nl-BE"/>
        </w:rPr>
        <w:t xml:space="preserve"> pag</w:t>
      </w:r>
      <w:r w:rsidR="003055C3" w:rsidRPr="003F62F9">
        <w:rPr>
          <w:rFonts w:cs="Arial"/>
          <w:b/>
          <w:color w:val="FF0000"/>
          <w:sz w:val="24"/>
          <w:szCs w:val="24"/>
          <w:lang w:val="nl-BE"/>
        </w:rPr>
        <w:t>ina’s</w:t>
      </w:r>
    </w:p>
    <w:p w14:paraId="748AFD9F" w14:textId="1330B15A" w:rsidR="0065417F" w:rsidRPr="003F62F9" w:rsidRDefault="0065417F" w:rsidP="0065417F">
      <w:pPr>
        <w:rPr>
          <w:rFonts w:cs="Arial"/>
          <w:iCs/>
          <w:color w:val="FF0000"/>
          <w:sz w:val="24"/>
          <w:szCs w:val="24"/>
          <w:lang w:val="nl-BE"/>
        </w:rPr>
      </w:pPr>
      <w:r w:rsidRPr="003F62F9">
        <w:rPr>
          <w:rFonts w:cs="Arial"/>
          <w:iCs/>
          <w:color w:val="FF0000"/>
          <w:sz w:val="24"/>
          <w:szCs w:val="24"/>
          <w:lang w:val="nl-BE"/>
        </w:rPr>
        <w:br w:type="page"/>
      </w:r>
    </w:p>
    <w:p w14:paraId="10A8ACAA" w14:textId="16564DE7" w:rsidR="008F28B7" w:rsidRDefault="004060F4">
      <w:pPr>
        <w:pStyle w:val="Inhopg1"/>
        <w:tabs>
          <w:tab w:val="left" w:pos="1100"/>
          <w:tab w:val="right" w:leader="dot" w:pos="9060"/>
        </w:tabs>
        <w:rPr>
          <w:rFonts w:asciiTheme="minorHAnsi" w:eastAsiaTheme="minorEastAsia" w:hAnsiTheme="minorHAnsi"/>
          <w:b w:val="0"/>
          <w:noProof/>
          <w:sz w:val="22"/>
          <w:lang w:eastAsia="fr-BE"/>
        </w:rPr>
      </w:pPr>
      <w:r w:rsidRPr="003F62F9">
        <w:rPr>
          <w:rFonts w:cs="Arial"/>
          <w:iCs/>
          <w:color w:val="FF0000"/>
          <w:sz w:val="30"/>
          <w:szCs w:val="30"/>
          <w:lang w:val="nl-BE"/>
        </w:rPr>
        <w:lastRenderedPageBreak/>
        <w:fldChar w:fldCharType="begin"/>
      </w:r>
      <w:r w:rsidRPr="003F62F9">
        <w:rPr>
          <w:rFonts w:cs="Arial"/>
          <w:iCs/>
          <w:color w:val="FF0000"/>
          <w:sz w:val="30"/>
          <w:szCs w:val="30"/>
          <w:lang w:val="nl-BE"/>
        </w:rPr>
        <w:instrText xml:space="preserve"> TOC \o "1-3" \h \z \u </w:instrText>
      </w:r>
      <w:r w:rsidRPr="003F62F9">
        <w:rPr>
          <w:rFonts w:cs="Arial"/>
          <w:iCs/>
          <w:color w:val="FF0000"/>
          <w:sz w:val="30"/>
          <w:szCs w:val="30"/>
          <w:lang w:val="nl-BE"/>
        </w:rPr>
        <w:fldChar w:fldCharType="separate"/>
      </w:r>
      <w:hyperlink w:anchor="_Toc102142997" w:history="1">
        <w:r w:rsidR="008F28B7" w:rsidRPr="003F6C74">
          <w:rPr>
            <w:rStyle w:val="Hyperlink"/>
            <w:bCs/>
            <w:noProof/>
            <w:lang w:val="nl-BE"/>
          </w:rPr>
          <w:t>Deel A.</w:t>
        </w:r>
        <w:r w:rsidR="008F28B7">
          <w:rPr>
            <w:rFonts w:asciiTheme="minorHAnsi" w:eastAsiaTheme="minorEastAsia" w:hAnsiTheme="minorHAnsi"/>
            <w:b w:val="0"/>
            <w:noProof/>
            <w:sz w:val="22"/>
            <w:lang w:eastAsia="fr-BE"/>
          </w:rPr>
          <w:tab/>
        </w:r>
        <w:r w:rsidR="008F28B7" w:rsidRPr="003F6C74">
          <w:rPr>
            <w:rStyle w:val="Hyperlink"/>
            <w:noProof/>
            <w:lang w:val="nl-BE"/>
          </w:rPr>
          <w:t>Beschrijving van de huidige situatie</w:t>
        </w:r>
        <w:r w:rsidR="008F28B7">
          <w:rPr>
            <w:noProof/>
            <w:webHidden/>
          </w:rPr>
          <w:tab/>
        </w:r>
        <w:r w:rsidR="008F28B7">
          <w:rPr>
            <w:noProof/>
            <w:webHidden/>
          </w:rPr>
          <w:fldChar w:fldCharType="begin"/>
        </w:r>
        <w:r w:rsidR="008F28B7">
          <w:rPr>
            <w:noProof/>
            <w:webHidden/>
          </w:rPr>
          <w:instrText xml:space="preserve"> PAGEREF _Toc102142997 \h </w:instrText>
        </w:r>
        <w:r w:rsidR="008F28B7">
          <w:rPr>
            <w:noProof/>
            <w:webHidden/>
          </w:rPr>
        </w:r>
        <w:r w:rsidR="008F28B7">
          <w:rPr>
            <w:noProof/>
            <w:webHidden/>
          </w:rPr>
          <w:fldChar w:fldCharType="separate"/>
        </w:r>
        <w:r w:rsidR="008F28B7">
          <w:rPr>
            <w:noProof/>
            <w:webHidden/>
          </w:rPr>
          <w:t>3</w:t>
        </w:r>
        <w:r w:rsidR="008F28B7">
          <w:rPr>
            <w:noProof/>
            <w:webHidden/>
          </w:rPr>
          <w:fldChar w:fldCharType="end"/>
        </w:r>
      </w:hyperlink>
    </w:p>
    <w:p w14:paraId="31F4BDC4" w14:textId="56C17212" w:rsidR="008F28B7" w:rsidRDefault="004E5EB6">
      <w:pPr>
        <w:pStyle w:val="Inhopg2"/>
        <w:rPr>
          <w:rFonts w:asciiTheme="minorHAnsi" w:eastAsiaTheme="minorEastAsia" w:hAnsiTheme="minorHAnsi"/>
          <w:noProof/>
          <w:sz w:val="22"/>
          <w:lang w:eastAsia="fr-BE"/>
        </w:rPr>
      </w:pPr>
      <w:hyperlink w:anchor="_Toc102142998" w:history="1">
        <w:r w:rsidR="008F28B7" w:rsidRPr="003F6C74">
          <w:rPr>
            <w:rStyle w:val="Hyperlink"/>
            <w:rFonts w:cs="Arial"/>
            <w:bCs/>
            <w:noProof/>
            <w:lang w:val="fr-FR"/>
          </w:rPr>
          <w:t>A.1.</w:t>
        </w:r>
        <w:r w:rsidR="008F28B7">
          <w:rPr>
            <w:rFonts w:asciiTheme="minorHAnsi" w:eastAsiaTheme="minorEastAsia" w:hAnsiTheme="minorHAnsi"/>
            <w:noProof/>
            <w:sz w:val="22"/>
            <w:lang w:eastAsia="fr-BE"/>
          </w:rPr>
          <w:tab/>
        </w:r>
        <w:r w:rsidR="008F28B7" w:rsidRPr="003F6C74">
          <w:rPr>
            <w:rStyle w:val="Hyperlink"/>
            <w:rFonts w:cs="Arial"/>
            <w:noProof/>
            <w:lang w:val="nl-BE"/>
          </w:rPr>
          <w:t>Bedrijfsactiviteiten en huidige markt</w:t>
        </w:r>
        <w:r w:rsidR="008F28B7">
          <w:rPr>
            <w:noProof/>
            <w:webHidden/>
          </w:rPr>
          <w:tab/>
        </w:r>
        <w:r w:rsidR="008F28B7">
          <w:rPr>
            <w:noProof/>
            <w:webHidden/>
          </w:rPr>
          <w:fldChar w:fldCharType="begin"/>
        </w:r>
        <w:r w:rsidR="008F28B7">
          <w:rPr>
            <w:noProof/>
            <w:webHidden/>
          </w:rPr>
          <w:instrText xml:space="preserve"> PAGEREF _Toc102142998 \h </w:instrText>
        </w:r>
        <w:r w:rsidR="008F28B7">
          <w:rPr>
            <w:noProof/>
            <w:webHidden/>
          </w:rPr>
        </w:r>
        <w:r w:rsidR="008F28B7">
          <w:rPr>
            <w:noProof/>
            <w:webHidden/>
          </w:rPr>
          <w:fldChar w:fldCharType="separate"/>
        </w:r>
        <w:r w:rsidR="008F28B7">
          <w:rPr>
            <w:noProof/>
            <w:webHidden/>
          </w:rPr>
          <w:t>4</w:t>
        </w:r>
        <w:r w:rsidR="008F28B7">
          <w:rPr>
            <w:noProof/>
            <w:webHidden/>
          </w:rPr>
          <w:fldChar w:fldCharType="end"/>
        </w:r>
      </w:hyperlink>
    </w:p>
    <w:p w14:paraId="1520D109" w14:textId="79BBF188" w:rsidR="008F28B7" w:rsidRDefault="004E5EB6">
      <w:pPr>
        <w:pStyle w:val="Inhopg2"/>
        <w:rPr>
          <w:rFonts w:asciiTheme="minorHAnsi" w:eastAsiaTheme="minorEastAsia" w:hAnsiTheme="minorHAnsi"/>
          <w:noProof/>
          <w:sz w:val="22"/>
          <w:lang w:eastAsia="fr-BE"/>
        </w:rPr>
      </w:pPr>
      <w:hyperlink w:anchor="_Toc102142999" w:history="1">
        <w:r w:rsidR="008F28B7" w:rsidRPr="003F6C74">
          <w:rPr>
            <w:rStyle w:val="Hyperlink"/>
            <w:rFonts w:cs="Arial"/>
            <w:bCs/>
            <w:noProof/>
            <w:lang w:val="fr-FR"/>
          </w:rPr>
          <w:t>A.2.</w:t>
        </w:r>
        <w:r w:rsidR="008F28B7">
          <w:rPr>
            <w:rFonts w:asciiTheme="minorHAnsi" w:eastAsiaTheme="minorEastAsia" w:hAnsiTheme="minorHAnsi"/>
            <w:noProof/>
            <w:sz w:val="22"/>
            <w:lang w:eastAsia="fr-BE"/>
          </w:rPr>
          <w:tab/>
        </w:r>
        <w:r w:rsidR="008F28B7" w:rsidRPr="003F6C74">
          <w:rPr>
            <w:rStyle w:val="Hyperlink"/>
            <w:rFonts w:cs="Arial"/>
            <w:noProof/>
            <w:lang w:val="nl-BE"/>
          </w:rPr>
          <w:t>Soort inkomsten gegenereerd door activiteit en bedrijfsmodel</w:t>
        </w:r>
        <w:r w:rsidR="008F28B7">
          <w:rPr>
            <w:noProof/>
            <w:webHidden/>
          </w:rPr>
          <w:tab/>
        </w:r>
        <w:r w:rsidR="008F28B7">
          <w:rPr>
            <w:noProof/>
            <w:webHidden/>
          </w:rPr>
          <w:fldChar w:fldCharType="begin"/>
        </w:r>
        <w:r w:rsidR="008F28B7">
          <w:rPr>
            <w:noProof/>
            <w:webHidden/>
          </w:rPr>
          <w:instrText xml:space="preserve"> PAGEREF _Toc102142999 \h </w:instrText>
        </w:r>
        <w:r w:rsidR="008F28B7">
          <w:rPr>
            <w:noProof/>
            <w:webHidden/>
          </w:rPr>
        </w:r>
        <w:r w:rsidR="008F28B7">
          <w:rPr>
            <w:noProof/>
            <w:webHidden/>
          </w:rPr>
          <w:fldChar w:fldCharType="separate"/>
        </w:r>
        <w:r w:rsidR="008F28B7">
          <w:rPr>
            <w:noProof/>
            <w:webHidden/>
          </w:rPr>
          <w:t>4</w:t>
        </w:r>
        <w:r w:rsidR="008F28B7">
          <w:rPr>
            <w:noProof/>
            <w:webHidden/>
          </w:rPr>
          <w:fldChar w:fldCharType="end"/>
        </w:r>
      </w:hyperlink>
    </w:p>
    <w:p w14:paraId="27000F07" w14:textId="28D747B4" w:rsidR="008F28B7" w:rsidRDefault="004E5EB6">
      <w:pPr>
        <w:pStyle w:val="Inhopg2"/>
        <w:rPr>
          <w:rFonts w:asciiTheme="minorHAnsi" w:eastAsiaTheme="minorEastAsia" w:hAnsiTheme="minorHAnsi"/>
          <w:noProof/>
          <w:sz w:val="22"/>
          <w:lang w:eastAsia="fr-BE"/>
        </w:rPr>
      </w:pPr>
      <w:hyperlink w:anchor="_Toc102143000" w:history="1">
        <w:r w:rsidR="008F28B7" w:rsidRPr="003F6C74">
          <w:rPr>
            <w:rStyle w:val="Hyperlink"/>
            <w:rFonts w:cs="Arial"/>
            <w:bCs/>
            <w:noProof/>
            <w:lang w:val="fr-FR"/>
          </w:rPr>
          <w:t>A.3.</w:t>
        </w:r>
        <w:r w:rsidR="008F28B7">
          <w:rPr>
            <w:rFonts w:asciiTheme="minorHAnsi" w:eastAsiaTheme="minorEastAsia" w:hAnsiTheme="minorHAnsi"/>
            <w:noProof/>
            <w:sz w:val="22"/>
            <w:lang w:eastAsia="fr-BE"/>
          </w:rPr>
          <w:tab/>
        </w:r>
        <w:r w:rsidR="008F28B7" w:rsidRPr="003F6C74">
          <w:rPr>
            <w:rStyle w:val="Hyperlink"/>
            <w:rFonts w:cs="Arial"/>
            <w:noProof/>
            <w:lang w:val="nl-BE"/>
          </w:rPr>
          <w:t>Soorten producten/diensten die worden aangeboden</w:t>
        </w:r>
        <w:r w:rsidR="008F28B7">
          <w:rPr>
            <w:noProof/>
            <w:webHidden/>
          </w:rPr>
          <w:tab/>
        </w:r>
        <w:r w:rsidR="008F28B7">
          <w:rPr>
            <w:noProof/>
            <w:webHidden/>
          </w:rPr>
          <w:fldChar w:fldCharType="begin"/>
        </w:r>
        <w:r w:rsidR="008F28B7">
          <w:rPr>
            <w:noProof/>
            <w:webHidden/>
          </w:rPr>
          <w:instrText xml:space="preserve"> PAGEREF _Toc102143000 \h </w:instrText>
        </w:r>
        <w:r w:rsidR="008F28B7">
          <w:rPr>
            <w:noProof/>
            <w:webHidden/>
          </w:rPr>
        </w:r>
        <w:r w:rsidR="008F28B7">
          <w:rPr>
            <w:noProof/>
            <w:webHidden/>
          </w:rPr>
          <w:fldChar w:fldCharType="separate"/>
        </w:r>
        <w:r w:rsidR="008F28B7">
          <w:rPr>
            <w:noProof/>
            <w:webHidden/>
          </w:rPr>
          <w:t>4</w:t>
        </w:r>
        <w:r w:rsidR="008F28B7">
          <w:rPr>
            <w:noProof/>
            <w:webHidden/>
          </w:rPr>
          <w:fldChar w:fldCharType="end"/>
        </w:r>
      </w:hyperlink>
    </w:p>
    <w:p w14:paraId="484D4154" w14:textId="4839AA8C" w:rsidR="008F28B7" w:rsidRDefault="004E5EB6">
      <w:pPr>
        <w:pStyle w:val="Inhopg2"/>
        <w:rPr>
          <w:rFonts w:asciiTheme="minorHAnsi" w:eastAsiaTheme="minorEastAsia" w:hAnsiTheme="minorHAnsi"/>
          <w:noProof/>
          <w:sz w:val="22"/>
          <w:lang w:eastAsia="fr-BE"/>
        </w:rPr>
      </w:pPr>
      <w:hyperlink w:anchor="_Toc102143001" w:history="1">
        <w:r w:rsidR="008F28B7" w:rsidRPr="003F6C74">
          <w:rPr>
            <w:rStyle w:val="Hyperlink"/>
            <w:rFonts w:cs="Arial"/>
            <w:bCs/>
            <w:noProof/>
            <w:lang w:val="fr-FR"/>
          </w:rPr>
          <w:t>A.4.</w:t>
        </w:r>
        <w:r w:rsidR="008F28B7">
          <w:rPr>
            <w:rFonts w:asciiTheme="minorHAnsi" w:eastAsiaTheme="minorEastAsia" w:hAnsiTheme="minorHAnsi"/>
            <w:noProof/>
            <w:sz w:val="22"/>
            <w:lang w:eastAsia="fr-BE"/>
          </w:rPr>
          <w:tab/>
        </w:r>
        <w:r w:rsidR="008F28B7" w:rsidRPr="003F6C74">
          <w:rPr>
            <w:rStyle w:val="Hyperlink"/>
            <w:rFonts w:cs="Arial"/>
            <w:noProof/>
            <w:lang w:val="nl-BE"/>
          </w:rPr>
          <w:t>Probleem geïdentificeerd</w:t>
        </w:r>
        <w:r w:rsidR="008F28B7">
          <w:rPr>
            <w:noProof/>
            <w:webHidden/>
          </w:rPr>
          <w:tab/>
        </w:r>
        <w:r w:rsidR="008F28B7">
          <w:rPr>
            <w:noProof/>
            <w:webHidden/>
          </w:rPr>
          <w:fldChar w:fldCharType="begin"/>
        </w:r>
        <w:r w:rsidR="008F28B7">
          <w:rPr>
            <w:noProof/>
            <w:webHidden/>
          </w:rPr>
          <w:instrText xml:space="preserve"> PAGEREF _Toc102143001 \h </w:instrText>
        </w:r>
        <w:r w:rsidR="008F28B7">
          <w:rPr>
            <w:noProof/>
            <w:webHidden/>
          </w:rPr>
        </w:r>
        <w:r w:rsidR="008F28B7">
          <w:rPr>
            <w:noProof/>
            <w:webHidden/>
          </w:rPr>
          <w:fldChar w:fldCharType="separate"/>
        </w:r>
        <w:r w:rsidR="008F28B7">
          <w:rPr>
            <w:noProof/>
            <w:webHidden/>
          </w:rPr>
          <w:t>4</w:t>
        </w:r>
        <w:r w:rsidR="008F28B7">
          <w:rPr>
            <w:noProof/>
            <w:webHidden/>
          </w:rPr>
          <w:fldChar w:fldCharType="end"/>
        </w:r>
      </w:hyperlink>
    </w:p>
    <w:p w14:paraId="56D01FC9" w14:textId="410DFA5F" w:rsidR="008F28B7" w:rsidRDefault="004E5EB6">
      <w:pPr>
        <w:pStyle w:val="Inhopg2"/>
        <w:rPr>
          <w:rFonts w:asciiTheme="minorHAnsi" w:eastAsiaTheme="minorEastAsia" w:hAnsiTheme="minorHAnsi"/>
          <w:noProof/>
          <w:sz w:val="22"/>
          <w:lang w:eastAsia="fr-BE"/>
        </w:rPr>
      </w:pPr>
      <w:hyperlink w:anchor="_Toc102143002" w:history="1">
        <w:r w:rsidR="008F28B7" w:rsidRPr="003F6C74">
          <w:rPr>
            <w:rStyle w:val="Hyperlink"/>
            <w:rFonts w:cs="Arial"/>
            <w:bCs/>
            <w:noProof/>
            <w:lang w:val="fr-FR"/>
          </w:rPr>
          <w:t>A.5.</w:t>
        </w:r>
        <w:r w:rsidR="008F28B7">
          <w:rPr>
            <w:rFonts w:asciiTheme="minorHAnsi" w:eastAsiaTheme="minorEastAsia" w:hAnsiTheme="minorHAnsi"/>
            <w:noProof/>
            <w:sz w:val="22"/>
            <w:lang w:eastAsia="fr-BE"/>
          </w:rPr>
          <w:tab/>
        </w:r>
        <w:r w:rsidR="008F28B7" w:rsidRPr="003F6C74">
          <w:rPr>
            <w:rStyle w:val="Hyperlink"/>
            <w:rFonts w:cs="Arial"/>
            <w:noProof/>
            <w:lang w:val="nl-BE"/>
          </w:rPr>
          <w:t>Stand van de algemene technische techniek</w:t>
        </w:r>
        <w:r w:rsidR="008F28B7">
          <w:rPr>
            <w:noProof/>
            <w:webHidden/>
          </w:rPr>
          <w:tab/>
        </w:r>
        <w:r w:rsidR="008F28B7">
          <w:rPr>
            <w:noProof/>
            <w:webHidden/>
          </w:rPr>
          <w:fldChar w:fldCharType="begin"/>
        </w:r>
        <w:r w:rsidR="008F28B7">
          <w:rPr>
            <w:noProof/>
            <w:webHidden/>
          </w:rPr>
          <w:instrText xml:space="preserve"> PAGEREF _Toc102143002 \h </w:instrText>
        </w:r>
        <w:r w:rsidR="008F28B7">
          <w:rPr>
            <w:noProof/>
            <w:webHidden/>
          </w:rPr>
        </w:r>
        <w:r w:rsidR="008F28B7">
          <w:rPr>
            <w:noProof/>
            <w:webHidden/>
          </w:rPr>
          <w:fldChar w:fldCharType="separate"/>
        </w:r>
        <w:r w:rsidR="008F28B7">
          <w:rPr>
            <w:noProof/>
            <w:webHidden/>
          </w:rPr>
          <w:t>4</w:t>
        </w:r>
        <w:r w:rsidR="008F28B7">
          <w:rPr>
            <w:noProof/>
            <w:webHidden/>
          </w:rPr>
          <w:fldChar w:fldCharType="end"/>
        </w:r>
      </w:hyperlink>
    </w:p>
    <w:p w14:paraId="09604DEC" w14:textId="6EC42D35" w:rsidR="008F28B7" w:rsidRDefault="004E5EB6">
      <w:pPr>
        <w:pStyle w:val="Inhopg2"/>
        <w:rPr>
          <w:rFonts w:asciiTheme="minorHAnsi" w:eastAsiaTheme="minorEastAsia" w:hAnsiTheme="minorHAnsi"/>
          <w:noProof/>
          <w:sz w:val="22"/>
          <w:lang w:eastAsia="fr-BE"/>
        </w:rPr>
      </w:pPr>
      <w:hyperlink w:anchor="_Toc102143003" w:history="1">
        <w:r w:rsidR="008F28B7" w:rsidRPr="003F6C74">
          <w:rPr>
            <w:rStyle w:val="Hyperlink"/>
            <w:rFonts w:cs="Arial"/>
            <w:bCs/>
            <w:noProof/>
            <w:lang w:val="fr-FR"/>
          </w:rPr>
          <w:t>A.6.</w:t>
        </w:r>
        <w:r w:rsidR="008F28B7">
          <w:rPr>
            <w:rFonts w:asciiTheme="minorHAnsi" w:eastAsiaTheme="minorEastAsia" w:hAnsiTheme="minorHAnsi"/>
            <w:noProof/>
            <w:sz w:val="22"/>
            <w:lang w:eastAsia="fr-BE"/>
          </w:rPr>
          <w:tab/>
        </w:r>
        <w:r w:rsidR="008F28B7" w:rsidRPr="003F6C74">
          <w:rPr>
            <w:rStyle w:val="Hyperlink"/>
            <w:rFonts w:cs="Arial"/>
            <w:noProof/>
            <w:lang w:val="nl-BE"/>
          </w:rPr>
          <w:t>Concurrentie</w:t>
        </w:r>
        <w:r w:rsidR="008F28B7">
          <w:rPr>
            <w:noProof/>
            <w:webHidden/>
          </w:rPr>
          <w:tab/>
        </w:r>
        <w:r w:rsidR="008F28B7">
          <w:rPr>
            <w:noProof/>
            <w:webHidden/>
          </w:rPr>
          <w:fldChar w:fldCharType="begin"/>
        </w:r>
        <w:r w:rsidR="008F28B7">
          <w:rPr>
            <w:noProof/>
            <w:webHidden/>
          </w:rPr>
          <w:instrText xml:space="preserve"> PAGEREF _Toc102143003 \h </w:instrText>
        </w:r>
        <w:r w:rsidR="008F28B7">
          <w:rPr>
            <w:noProof/>
            <w:webHidden/>
          </w:rPr>
        </w:r>
        <w:r w:rsidR="008F28B7">
          <w:rPr>
            <w:noProof/>
            <w:webHidden/>
          </w:rPr>
          <w:fldChar w:fldCharType="separate"/>
        </w:r>
        <w:r w:rsidR="008F28B7">
          <w:rPr>
            <w:noProof/>
            <w:webHidden/>
          </w:rPr>
          <w:t>4</w:t>
        </w:r>
        <w:r w:rsidR="008F28B7">
          <w:rPr>
            <w:noProof/>
            <w:webHidden/>
          </w:rPr>
          <w:fldChar w:fldCharType="end"/>
        </w:r>
      </w:hyperlink>
    </w:p>
    <w:p w14:paraId="4E99F96D" w14:textId="1A9194A6" w:rsidR="008F28B7" w:rsidRDefault="004E5EB6">
      <w:pPr>
        <w:pStyle w:val="Inhopg1"/>
        <w:tabs>
          <w:tab w:val="left" w:pos="1100"/>
          <w:tab w:val="right" w:leader="dot" w:pos="9060"/>
        </w:tabs>
        <w:rPr>
          <w:rFonts w:asciiTheme="minorHAnsi" w:eastAsiaTheme="minorEastAsia" w:hAnsiTheme="minorHAnsi"/>
          <w:b w:val="0"/>
          <w:noProof/>
          <w:sz w:val="22"/>
          <w:lang w:eastAsia="fr-BE"/>
        </w:rPr>
      </w:pPr>
      <w:hyperlink w:anchor="_Toc102143004" w:history="1">
        <w:r w:rsidR="008F28B7" w:rsidRPr="003F6C74">
          <w:rPr>
            <w:rStyle w:val="Hyperlink"/>
            <w:bCs/>
            <w:noProof/>
            <w:lang w:val="nl-BE"/>
          </w:rPr>
          <w:t>Deel B.</w:t>
        </w:r>
        <w:r w:rsidR="008F28B7">
          <w:rPr>
            <w:rFonts w:asciiTheme="minorHAnsi" w:eastAsiaTheme="minorEastAsia" w:hAnsiTheme="minorHAnsi"/>
            <w:b w:val="0"/>
            <w:noProof/>
            <w:sz w:val="22"/>
            <w:lang w:eastAsia="fr-BE"/>
          </w:rPr>
          <w:tab/>
        </w:r>
        <w:r w:rsidR="008F28B7" w:rsidRPr="003F6C74">
          <w:rPr>
            <w:rStyle w:val="Hyperlink"/>
            <w:noProof/>
            <w:lang w:val="nl-BE"/>
          </w:rPr>
          <w:t>Beschrijving van de toekomstige situatie</w:t>
        </w:r>
        <w:r w:rsidR="008F28B7">
          <w:rPr>
            <w:noProof/>
            <w:webHidden/>
          </w:rPr>
          <w:tab/>
        </w:r>
        <w:r w:rsidR="008F28B7">
          <w:rPr>
            <w:noProof/>
            <w:webHidden/>
          </w:rPr>
          <w:fldChar w:fldCharType="begin"/>
        </w:r>
        <w:r w:rsidR="008F28B7">
          <w:rPr>
            <w:noProof/>
            <w:webHidden/>
          </w:rPr>
          <w:instrText xml:space="preserve"> PAGEREF _Toc102143004 \h </w:instrText>
        </w:r>
        <w:r w:rsidR="008F28B7">
          <w:rPr>
            <w:noProof/>
            <w:webHidden/>
          </w:rPr>
        </w:r>
        <w:r w:rsidR="008F28B7">
          <w:rPr>
            <w:noProof/>
            <w:webHidden/>
          </w:rPr>
          <w:fldChar w:fldCharType="separate"/>
        </w:r>
        <w:r w:rsidR="008F28B7">
          <w:rPr>
            <w:noProof/>
            <w:webHidden/>
          </w:rPr>
          <w:t>5</w:t>
        </w:r>
        <w:r w:rsidR="008F28B7">
          <w:rPr>
            <w:noProof/>
            <w:webHidden/>
          </w:rPr>
          <w:fldChar w:fldCharType="end"/>
        </w:r>
      </w:hyperlink>
    </w:p>
    <w:p w14:paraId="0402A843" w14:textId="6E778968" w:rsidR="008F28B7" w:rsidRDefault="004E5EB6">
      <w:pPr>
        <w:pStyle w:val="Inhopg2"/>
        <w:rPr>
          <w:rFonts w:asciiTheme="minorHAnsi" w:eastAsiaTheme="minorEastAsia" w:hAnsiTheme="minorHAnsi"/>
          <w:noProof/>
          <w:sz w:val="22"/>
          <w:lang w:eastAsia="fr-BE"/>
        </w:rPr>
      </w:pPr>
      <w:hyperlink w:anchor="_Toc102143005" w:history="1">
        <w:r w:rsidR="008F28B7" w:rsidRPr="003F6C74">
          <w:rPr>
            <w:rStyle w:val="Hyperlink"/>
            <w:rFonts w:cs="Arial"/>
            <w:bCs/>
            <w:noProof/>
            <w:lang w:val="fr-FR"/>
          </w:rPr>
          <w:t>B.1.</w:t>
        </w:r>
        <w:r w:rsidR="008F28B7">
          <w:rPr>
            <w:rFonts w:asciiTheme="minorHAnsi" w:eastAsiaTheme="minorEastAsia" w:hAnsiTheme="minorHAnsi"/>
            <w:noProof/>
            <w:sz w:val="22"/>
            <w:lang w:eastAsia="fr-BE"/>
          </w:rPr>
          <w:tab/>
        </w:r>
        <w:r w:rsidR="008F28B7" w:rsidRPr="003F6C74">
          <w:rPr>
            <w:rStyle w:val="Hyperlink"/>
            <w:rFonts w:cs="Arial"/>
            <w:noProof/>
            <w:lang w:val="nl-BE"/>
          </w:rPr>
          <w:t>Architectuur en nieuwe functies</w:t>
        </w:r>
        <w:r w:rsidR="008F28B7">
          <w:rPr>
            <w:noProof/>
            <w:webHidden/>
          </w:rPr>
          <w:tab/>
        </w:r>
        <w:r w:rsidR="008F28B7">
          <w:rPr>
            <w:noProof/>
            <w:webHidden/>
          </w:rPr>
          <w:fldChar w:fldCharType="begin"/>
        </w:r>
        <w:r w:rsidR="008F28B7">
          <w:rPr>
            <w:noProof/>
            <w:webHidden/>
          </w:rPr>
          <w:instrText xml:space="preserve"> PAGEREF _Toc102143005 \h </w:instrText>
        </w:r>
        <w:r w:rsidR="008F28B7">
          <w:rPr>
            <w:noProof/>
            <w:webHidden/>
          </w:rPr>
        </w:r>
        <w:r w:rsidR="008F28B7">
          <w:rPr>
            <w:noProof/>
            <w:webHidden/>
          </w:rPr>
          <w:fldChar w:fldCharType="separate"/>
        </w:r>
        <w:r w:rsidR="008F28B7">
          <w:rPr>
            <w:noProof/>
            <w:webHidden/>
          </w:rPr>
          <w:t>6</w:t>
        </w:r>
        <w:r w:rsidR="008F28B7">
          <w:rPr>
            <w:noProof/>
            <w:webHidden/>
          </w:rPr>
          <w:fldChar w:fldCharType="end"/>
        </w:r>
      </w:hyperlink>
    </w:p>
    <w:p w14:paraId="74FDC7C3" w14:textId="0F2C9156" w:rsidR="008F28B7" w:rsidRDefault="004E5EB6">
      <w:pPr>
        <w:pStyle w:val="Inhopg2"/>
        <w:rPr>
          <w:rFonts w:asciiTheme="minorHAnsi" w:eastAsiaTheme="minorEastAsia" w:hAnsiTheme="minorHAnsi"/>
          <w:noProof/>
          <w:sz w:val="22"/>
          <w:lang w:eastAsia="fr-BE"/>
        </w:rPr>
      </w:pPr>
      <w:hyperlink w:anchor="_Toc102143006" w:history="1">
        <w:r w:rsidR="008F28B7" w:rsidRPr="003F6C74">
          <w:rPr>
            <w:rStyle w:val="Hyperlink"/>
            <w:rFonts w:cs="Arial"/>
            <w:bCs/>
            <w:noProof/>
            <w:lang w:val="fr-FR"/>
          </w:rPr>
          <w:t>B.2.</w:t>
        </w:r>
        <w:r w:rsidR="008F28B7">
          <w:rPr>
            <w:rFonts w:asciiTheme="minorHAnsi" w:eastAsiaTheme="minorEastAsia" w:hAnsiTheme="minorHAnsi"/>
            <w:noProof/>
            <w:sz w:val="22"/>
            <w:lang w:eastAsia="fr-BE"/>
          </w:rPr>
          <w:tab/>
        </w:r>
        <w:r w:rsidR="008F28B7" w:rsidRPr="003F6C74">
          <w:rPr>
            <w:rStyle w:val="Hyperlink"/>
            <w:rFonts w:cs="Arial"/>
            <w:noProof/>
            <w:lang w:val="nl-BE"/>
          </w:rPr>
          <w:t>Technische uitdagingen en programma</w:t>
        </w:r>
        <w:r w:rsidR="008F28B7">
          <w:rPr>
            <w:noProof/>
            <w:webHidden/>
          </w:rPr>
          <w:tab/>
        </w:r>
        <w:r w:rsidR="008F28B7">
          <w:rPr>
            <w:noProof/>
            <w:webHidden/>
          </w:rPr>
          <w:fldChar w:fldCharType="begin"/>
        </w:r>
        <w:r w:rsidR="008F28B7">
          <w:rPr>
            <w:noProof/>
            <w:webHidden/>
          </w:rPr>
          <w:instrText xml:space="preserve"> PAGEREF _Toc102143006 \h </w:instrText>
        </w:r>
        <w:r w:rsidR="008F28B7">
          <w:rPr>
            <w:noProof/>
            <w:webHidden/>
          </w:rPr>
        </w:r>
        <w:r w:rsidR="008F28B7">
          <w:rPr>
            <w:noProof/>
            <w:webHidden/>
          </w:rPr>
          <w:fldChar w:fldCharType="separate"/>
        </w:r>
        <w:r w:rsidR="008F28B7">
          <w:rPr>
            <w:noProof/>
            <w:webHidden/>
          </w:rPr>
          <w:t>6</w:t>
        </w:r>
        <w:r w:rsidR="008F28B7">
          <w:rPr>
            <w:noProof/>
            <w:webHidden/>
          </w:rPr>
          <w:fldChar w:fldCharType="end"/>
        </w:r>
      </w:hyperlink>
    </w:p>
    <w:p w14:paraId="46E5713C" w14:textId="2F37F9E6" w:rsidR="008F28B7" w:rsidRDefault="004E5EB6">
      <w:pPr>
        <w:pStyle w:val="Inhopg2"/>
        <w:rPr>
          <w:rFonts w:asciiTheme="minorHAnsi" w:eastAsiaTheme="minorEastAsia" w:hAnsiTheme="minorHAnsi"/>
          <w:noProof/>
          <w:sz w:val="22"/>
          <w:lang w:eastAsia="fr-BE"/>
        </w:rPr>
      </w:pPr>
      <w:hyperlink w:anchor="_Toc102143007" w:history="1">
        <w:r w:rsidR="008F28B7" w:rsidRPr="003F6C74">
          <w:rPr>
            <w:rStyle w:val="Hyperlink"/>
            <w:rFonts w:cs="Arial"/>
            <w:bCs/>
            <w:noProof/>
            <w:lang w:val="fr-FR"/>
          </w:rPr>
          <w:t>B.3.</w:t>
        </w:r>
        <w:r w:rsidR="008F28B7">
          <w:rPr>
            <w:rFonts w:asciiTheme="minorHAnsi" w:eastAsiaTheme="minorEastAsia" w:hAnsiTheme="minorHAnsi"/>
            <w:noProof/>
            <w:sz w:val="22"/>
            <w:lang w:eastAsia="fr-BE"/>
          </w:rPr>
          <w:tab/>
        </w:r>
        <w:r w:rsidR="008F28B7" w:rsidRPr="003F6C74">
          <w:rPr>
            <w:rStyle w:val="Hyperlink"/>
            <w:rFonts w:cs="Arial"/>
            <w:noProof/>
            <w:lang w:val="nl-BE"/>
          </w:rPr>
          <w:t>Economische waardering</w:t>
        </w:r>
        <w:r w:rsidR="008F28B7">
          <w:rPr>
            <w:noProof/>
            <w:webHidden/>
          </w:rPr>
          <w:tab/>
        </w:r>
        <w:r w:rsidR="008F28B7">
          <w:rPr>
            <w:noProof/>
            <w:webHidden/>
          </w:rPr>
          <w:fldChar w:fldCharType="begin"/>
        </w:r>
        <w:r w:rsidR="008F28B7">
          <w:rPr>
            <w:noProof/>
            <w:webHidden/>
          </w:rPr>
          <w:instrText xml:space="preserve"> PAGEREF _Toc102143007 \h </w:instrText>
        </w:r>
        <w:r w:rsidR="008F28B7">
          <w:rPr>
            <w:noProof/>
            <w:webHidden/>
          </w:rPr>
        </w:r>
        <w:r w:rsidR="008F28B7">
          <w:rPr>
            <w:noProof/>
            <w:webHidden/>
          </w:rPr>
          <w:fldChar w:fldCharType="separate"/>
        </w:r>
        <w:r w:rsidR="008F28B7">
          <w:rPr>
            <w:noProof/>
            <w:webHidden/>
          </w:rPr>
          <w:t>6</w:t>
        </w:r>
        <w:r w:rsidR="008F28B7">
          <w:rPr>
            <w:noProof/>
            <w:webHidden/>
          </w:rPr>
          <w:fldChar w:fldCharType="end"/>
        </w:r>
      </w:hyperlink>
    </w:p>
    <w:p w14:paraId="6B35EC20" w14:textId="14DAA85C" w:rsidR="008F28B7" w:rsidRDefault="004E5EB6">
      <w:pPr>
        <w:pStyle w:val="Inhopg2"/>
        <w:rPr>
          <w:rFonts w:asciiTheme="minorHAnsi" w:eastAsiaTheme="minorEastAsia" w:hAnsiTheme="minorHAnsi"/>
          <w:noProof/>
          <w:sz w:val="22"/>
          <w:lang w:eastAsia="fr-BE"/>
        </w:rPr>
      </w:pPr>
      <w:hyperlink w:anchor="_Toc102143008" w:history="1">
        <w:r w:rsidR="008F28B7" w:rsidRPr="003F6C74">
          <w:rPr>
            <w:rStyle w:val="Hyperlink"/>
            <w:rFonts w:cs="Arial"/>
            <w:bCs/>
            <w:noProof/>
            <w:lang w:val="fr-FR"/>
          </w:rPr>
          <w:t>B.4.</w:t>
        </w:r>
        <w:r w:rsidR="008F28B7">
          <w:rPr>
            <w:rFonts w:asciiTheme="minorHAnsi" w:eastAsiaTheme="minorEastAsia" w:hAnsiTheme="minorHAnsi"/>
            <w:noProof/>
            <w:sz w:val="22"/>
            <w:lang w:eastAsia="fr-BE"/>
          </w:rPr>
          <w:tab/>
        </w:r>
        <w:r w:rsidR="008F28B7" w:rsidRPr="003F6C74">
          <w:rPr>
            <w:rStyle w:val="Hyperlink"/>
            <w:noProof/>
            <w:lang w:val="nl-BE"/>
          </w:rPr>
          <w:t>Brusselse ecosysteem-, sociale en milieu-impact</w:t>
        </w:r>
        <w:r w:rsidR="008F28B7">
          <w:rPr>
            <w:noProof/>
            <w:webHidden/>
          </w:rPr>
          <w:tab/>
        </w:r>
        <w:r w:rsidR="008F28B7">
          <w:rPr>
            <w:noProof/>
            <w:webHidden/>
          </w:rPr>
          <w:fldChar w:fldCharType="begin"/>
        </w:r>
        <w:r w:rsidR="008F28B7">
          <w:rPr>
            <w:noProof/>
            <w:webHidden/>
          </w:rPr>
          <w:instrText xml:space="preserve"> PAGEREF _Toc102143008 \h </w:instrText>
        </w:r>
        <w:r w:rsidR="008F28B7">
          <w:rPr>
            <w:noProof/>
            <w:webHidden/>
          </w:rPr>
        </w:r>
        <w:r w:rsidR="008F28B7">
          <w:rPr>
            <w:noProof/>
            <w:webHidden/>
          </w:rPr>
          <w:fldChar w:fldCharType="separate"/>
        </w:r>
        <w:r w:rsidR="008F28B7">
          <w:rPr>
            <w:noProof/>
            <w:webHidden/>
          </w:rPr>
          <w:t>6</w:t>
        </w:r>
        <w:r w:rsidR="008F28B7">
          <w:rPr>
            <w:noProof/>
            <w:webHidden/>
          </w:rPr>
          <w:fldChar w:fldCharType="end"/>
        </w:r>
      </w:hyperlink>
    </w:p>
    <w:p w14:paraId="0EB085F5" w14:textId="683C6CE8" w:rsidR="008F28B7" w:rsidRDefault="004E5EB6">
      <w:pPr>
        <w:pStyle w:val="Inhopg2"/>
        <w:rPr>
          <w:rFonts w:asciiTheme="minorHAnsi" w:eastAsiaTheme="minorEastAsia" w:hAnsiTheme="minorHAnsi"/>
          <w:noProof/>
          <w:sz w:val="22"/>
          <w:lang w:eastAsia="fr-BE"/>
        </w:rPr>
      </w:pPr>
      <w:hyperlink w:anchor="_Toc102143009" w:history="1">
        <w:r w:rsidR="008F28B7" w:rsidRPr="003F6C74">
          <w:rPr>
            <w:rStyle w:val="Hyperlink"/>
            <w:rFonts w:cs="Arial"/>
            <w:bCs/>
            <w:noProof/>
            <w:lang w:val="fr-FR"/>
          </w:rPr>
          <w:t>B.5.</w:t>
        </w:r>
        <w:r w:rsidR="008F28B7">
          <w:rPr>
            <w:rFonts w:asciiTheme="minorHAnsi" w:eastAsiaTheme="minorEastAsia" w:hAnsiTheme="minorHAnsi"/>
            <w:noProof/>
            <w:sz w:val="22"/>
            <w:lang w:eastAsia="fr-BE"/>
          </w:rPr>
          <w:tab/>
        </w:r>
        <w:r w:rsidR="008F28B7" w:rsidRPr="003F6C74">
          <w:rPr>
            <w:rStyle w:val="Hyperlink"/>
            <w:rFonts w:cs="Arial"/>
            <w:noProof/>
            <w:lang w:val="nl-BE"/>
          </w:rPr>
          <w:t>Begroting en personele middelen voor het project</w:t>
        </w:r>
        <w:r w:rsidR="008F28B7">
          <w:rPr>
            <w:noProof/>
            <w:webHidden/>
          </w:rPr>
          <w:tab/>
        </w:r>
        <w:r w:rsidR="008F28B7">
          <w:rPr>
            <w:noProof/>
            <w:webHidden/>
          </w:rPr>
          <w:fldChar w:fldCharType="begin"/>
        </w:r>
        <w:r w:rsidR="008F28B7">
          <w:rPr>
            <w:noProof/>
            <w:webHidden/>
          </w:rPr>
          <w:instrText xml:space="preserve"> PAGEREF _Toc102143009 \h </w:instrText>
        </w:r>
        <w:r w:rsidR="008F28B7">
          <w:rPr>
            <w:noProof/>
            <w:webHidden/>
          </w:rPr>
        </w:r>
        <w:r w:rsidR="008F28B7">
          <w:rPr>
            <w:noProof/>
            <w:webHidden/>
          </w:rPr>
          <w:fldChar w:fldCharType="separate"/>
        </w:r>
        <w:r w:rsidR="008F28B7">
          <w:rPr>
            <w:noProof/>
            <w:webHidden/>
          </w:rPr>
          <w:t>6</w:t>
        </w:r>
        <w:r w:rsidR="008F28B7">
          <w:rPr>
            <w:noProof/>
            <w:webHidden/>
          </w:rPr>
          <w:fldChar w:fldCharType="end"/>
        </w:r>
      </w:hyperlink>
    </w:p>
    <w:p w14:paraId="68FADA3A" w14:textId="250FC513" w:rsidR="00466D08" w:rsidRPr="003F62F9" w:rsidRDefault="004060F4" w:rsidP="006A1ABA">
      <w:pPr>
        <w:rPr>
          <w:rFonts w:cs="Arial"/>
          <w:iCs/>
          <w:color w:val="FF0000"/>
          <w:sz w:val="30"/>
          <w:szCs w:val="30"/>
          <w:lang w:val="nl-BE"/>
        </w:rPr>
        <w:sectPr w:rsidR="00466D08" w:rsidRPr="003F62F9" w:rsidSect="0065417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0" w:gutter="0"/>
          <w:cols w:space="708"/>
          <w:docGrid w:linePitch="360"/>
        </w:sectPr>
      </w:pPr>
      <w:r w:rsidRPr="003F62F9">
        <w:rPr>
          <w:rFonts w:cs="Arial"/>
          <w:iCs/>
          <w:color w:val="FF0000"/>
          <w:sz w:val="30"/>
          <w:szCs w:val="30"/>
          <w:lang w:val="nl-BE"/>
        </w:rPr>
        <w:fldChar w:fldCharType="end"/>
      </w:r>
    </w:p>
    <w:p w14:paraId="0B6FCD5C" w14:textId="4B3E4489" w:rsidR="00466D08" w:rsidRPr="003F62F9" w:rsidRDefault="00214D89" w:rsidP="00EF3C86">
      <w:pPr>
        <w:pStyle w:val="Kop1"/>
        <w:rPr>
          <w:lang w:val="nl-BE"/>
        </w:rPr>
      </w:pPr>
      <w:r w:rsidRPr="003F62F9">
        <w:rPr>
          <w:lang w:val="nl-BE"/>
        </w:rPr>
        <w:lastRenderedPageBreak/>
        <w:br/>
      </w:r>
      <w:bookmarkStart w:id="0" w:name="_Toc102142997"/>
      <w:r w:rsidR="00A90638" w:rsidRPr="003F62F9">
        <w:rPr>
          <w:lang w:val="nl-BE"/>
        </w:rPr>
        <w:t>Beschrijving</w:t>
      </w:r>
      <w:r w:rsidR="00E54DF1" w:rsidRPr="003F62F9">
        <w:rPr>
          <w:lang w:val="nl-BE"/>
        </w:rPr>
        <w:t xml:space="preserve"> van de huidige</w:t>
      </w:r>
      <w:r w:rsidR="00942759" w:rsidRPr="003F62F9">
        <w:rPr>
          <w:lang w:val="nl-BE"/>
        </w:rPr>
        <w:t xml:space="preserve"> situatie</w:t>
      </w:r>
      <w:bookmarkEnd w:id="0"/>
    </w:p>
    <w:p w14:paraId="5DA74413" w14:textId="77777777" w:rsidR="00466D08" w:rsidRPr="003F62F9" w:rsidRDefault="00466D08" w:rsidP="00466D08">
      <w:pPr>
        <w:rPr>
          <w:lang w:val="nl-BE"/>
        </w:rPr>
      </w:pPr>
    </w:p>
    <w:p w14:paraId="6DDE405A" w14:textId="5B260C00" w:rsidR="00466D08" w:rsidRPr="003F62F9" w:rsidRDefault="00466D08" w:rsidP="00466D08">
      <w:pPr>
        <w:rPr>
          <w:lang w:val="nl-BE"/>
        </w:rPr>
        <w:sectPr w:rsidR="00466D08" w:rsidRPr="003F62F9" w:rsidSect="00466D08">
          <w:pgSz w:w="11906" w:h="16838" w:code="9"/>
          <w:pgMar w:top="1418" w:right="1418" w:bottom="1418" w:left="1418" w:header="709" w:footer="709" w:gutter="0"/>
          <w:cols w:space="708"/>
          <w:vAlign w:val="center"/>
          <w:docGrid w:linePitch="360"/>
        </w:sectPr>
      </w:pPr>
    </w:p>
    <w:p w14:paraId="043B26D3" w14:textId="534F8A67" w:rsidR="000E567D" w:rsidRPr="003F62F9" w:rsidRDefault="00C27654" w:rsidP="00621E6A">
      <w:pPr>
        <w:pStyle w:val="Kop2"/>
        <w:rPr>
          <w:rFonts w:cs="Arial"/>
          <w:szCs w:val="20"/>
          <w:lang w:val="nl-BE"/>
        </w:rPr>
      </w:pPr>
      <w:bookmarkStart w:id="1" w:name="_Toc102142998"/>
      <w:r w:rsidRPr="003F62F9">
        <w:rPr>
          <w:rFonts w:cs="Arial"/>
          <w:szCs w:val="20"/>
          <w:lang w:val="nl-BE"/>
        </w:rPr>
        <w:lastRenderedPageBreak/>
        <w:t>Bedrijfsactiviteiten en huidige markt</w:t>
      </w:r>
      <w:bookmarkEnd w:id="1"/>
      <w:r w:rsidR="00F93549" w:rsidRPr="003F62F9">
        <w:rPr>
          <w:rFonts w:cs="Arial"/>
          <w:szCs w:val="20"/>
          <w:lang w:val="nl-BE"/>
        </w:rPr>
        <w:br/>
      </w:r>
    </w:p>
    <w:p w14:paraId="249CA1AC" w14:textId="3412F601" w:rsidR="00827B32" w:rsidRPr="003F62F9" w:rsidRDefault="000574D2" w:rsidP="000574D2">
      <w:pPr>
        <w:rPr>
          <w:rFonts w:cs="Arial"/>
          <w:szCs w:val="20"/>
          <w:lang w:val="nl-BE"/>
        </w:rPr>
      </w:pPr>
      <w:r w:rsidRPr="003F62F9">
        <w:rPr>
          <w:rFonts w:cs="Arial"/>
          <w:szCs w:val="20"/>
          <w:lang w:val="nl-BE"/>
        </w:rPr>
        <w:t>………………………………………………………………………………………………………………………………………………………………………………………………………………………………………………</w:t>
      </w:r>
    </w:p>
    <w:p w14:paraId="56744720" w14:textId="77777777" w:rsidR="000574D2" w:rsidRPr="003F62F9" w:rsidRDefault="000574D2" w:rsidP="000574D2">
      <w:pPr>
        <w:rPr>
          <w:rFonts w:cs="Arial"/>
          <w:szCs w:val="20"/>
          <w:lang w:val="nl-BE"/>
        </w:rPr>
      </w:pPr>
    </w:p>
    <w:p w14:paraId="6B5B800B" w14:textId="7D8DBA55" w:rsidR="00D72900" w:rsidRPr="003F62F9" w:rsidRDefault="006F2A62" w:rsidP="00D72900">
      <w:pPr>
        <w:pStyle w:val="Kop2"/>
        <w:rPr>
          <w:rFonts w:cs="Arial"/>
          <w:szCs w:val="20"/>
          <w:lang w:val="nl-BE"/>
        </w:rPr>
      </w:pPr>
      <w:bookmarkStart w:id="2" w:name="_Toc102142999"/>
      <w:r w:rsidRPr="003F62F9">
        <w:rPr>
          <w:rFonts w:cs="Arial"/>
          <w:szCs w:val="20"/>
          <w:lang w:val="nl-BE"/>
        </w:rPr>
        <w:t>Soort inkomsten gegenereerd door activiteit en bedrijfsmodel</w:t>
      </w:r>
      <w:bookmarkEnd w:id="2"/>
      <w:r w:rsidR="00D72900" w:rsidRPr="003F62F9">
        <w:rPr>
          <w:rFonts w:cs="Arial"/>
          <w:szCs w:val="20"/>
          <w:lang w:val="nl-BE"/>
        </w:rPr>
        <w:br/>
      </w:r>
    </w:p>
    <w:p w14:paraId="26562482" w14:textId="1C9EB523" w:rsidR="00827793" w:rsidRPr="003F62F9" w:rsidRDefault="00D72900" w:rsidP="00D72900">
      <w:pPr>
        <w:rPr>
          <w:rFonts w:cs="Arial"/>
          <w:szCs w:val="20"/>
          <w:lang w:val="nl-BE"/>
        </w:rPr>
      </w:pPr>
      <w:r w:rsidRPr="003F62F9">
        <w:rPr>
          <w:rFonts w:cs="Arial"/>
          <w:szCs w:val="20"/>
          <w:lang w:val="nl-BE"/>
        </w:rPr>
        <w:t>………………………………………………………………………………………………………………………………………………………………………………………………………………………………………………</w:t>
      </w:r>
      <w:r w:rsidR="00F93549" w:rsidRPr="003F62F9">
        <w:rPr>
          <w:rFonts w:cs="Arial"/>
          <w:szCs w:val="20"/>
          <w:lang w:val="nl-BE"/>
        </w:rPr>
        <w:br/>
      </w:r>
    </w:p>
    <w:p w14:paraId="337A2D9F" w14:textId="2A7135A1" w:rsidR="00D72900" w:rsidRPr="003F62F9" w:rsidRDefault="007A39FD" w:rsidP="00827793">
      <w:pPr>
        <w:pStyle w:val="Kop2"/>
        <w:rPr>
          <w:rFonts w:cs="Arial"/>
          <w:szCs w:val="20"/>
          <w:lang w:val="nl-BE"/>
        </w:rPr>
      </w:pPr>
      <w:bookmarkStart w:id="3" w:name="_Toc102143000"/>
      <w:r w:rsidRPr="003F62F9">
        <w:rPr>
          <w:rFonts w:cs="Arial"/>
          <w:szCs w:val="20"/>
          <w:lang w:val="nl-BE"/>
        </w:rPr>
        <w:t>Soorten producten/diensten die worden aangeboden</w:t>
      </w:r>
      <w:bookmarkEnd w:id="3"/>
      <w:r w:rsidR="00D72900" w:rsidRPr="003F62F9">
        <w:rPr>
          <w:rFonts w:cs="Arial"/>
          <w:szCs w:val="20"/>
          <w:lang w:val="nl-BE"/>
        </w:rPr>
        <w:br/>
      </w:r>
    </w:p>
    <w:p w14:paraId="51C35595" w14:textId="2DBBEC64" w:rsidR="00827793" w:rsidRPr="003F62F9" w:rsidRDefault="00D72900" w:rsidP="00D72900">
      <w:pPr>
        <w:rPr>
          <w:rFonts w:cs="Arial"/>
          <w:szCs w:val="20"/>
          <w:lang w:val="nl-BE"/>
        </w:rPr>
      </w:pPr>
      <w:r w:rsidRPr="003F62F9">
        <w:rPr>
          <w:rFonts w:cs="Arial"/>
          <w:szCs w:val="20"/>
          <w:lang w:val="nl-BE"/>
        </w:rPr>
        <w:t>………………………………………………………………………………………………………………………………………………………………………………………………………………………………………………</w:t>
      </w:r>
      <w:r w:rsidR="00F93549" w:rsidRPr="003F62F9">
        <w:rPr>
          <w:rFonts w:cs="Arial"/>
          <w:szCs w:val="20"/>
          <w:lang w:val="nl-BE"/>
        </w:rPr>
        <w:br/>
      </w:r>
    </w:p>
    <w:p w14:paraId="32C158FA" w14:textId="7E2B86B6" w:rsidR="00F93549" w:rsidRPr="003F62F9" w:rsidRDefault="009B3797" w:rsidP="00827793">
      <w:pPr>
        <w:pStyle w:val="Kop2"/>
        <w:rPr>
          <w:rFonts w:cs="Arial"/>
          <w:szCs w:val="20"/>
          <w:lang w:val="nl-BE"/>
        </w:rPr>
      </w:pPr>
      <w:bookmarkStart w:id="4" w:name="_Toc102143001"/>
      <w:r w:rsidRPr="003F62F9">
        <w:rPr>
          <w:rFonts w:cs="Arial"/>
          <w:szCs w:val="20"/>
          <w:lang w:val="nl-BE"/>
        </w:rPr>
        <w:t>Probleem geïdentificeerd</w:t>
      </w:r>
      <w:bookmarkEnd w:id="4"/>
      <w:r w:rsidR="00F93549" w:rsidRPr="003F62F9">
        <w:rPr>
          <w:rFonts w:cs="Arial"/>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3F62F9" w14:paraId="2FE8DD0C"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E7F2CDD" w14:textId="67CCF6BB" w:rsidR="00F93549" w:rsidRPr="003F62F9" w:rsidRDefault="00CB6136" w:rsidP="00251028">
            <w:pPr>
              <w:pStyle w:val="Contenudetableau"/>
              <w:snapToGrid w:val="0"/>
              <w:jc w:val="left"/>
              <w:rPr>
                <w:rFonts w:cs="Arial"/>
                <w:szCs w:val="20"/>
                <w:lang w:val="nl-BE"/>
              </w:rPr>
            </w:pPr>
            <w:r w:rsidRPr="003F62F9">
              <w:rPr>
                <w:b/>
                <w:color w:val="0000FF"/>
                <w:lang w:val="nl-BE"/>
              </w:rPr>
              <w:t>Verwijder deze uitleg</w:t>
            </w:r>
          </w:p>
        </w:tc>
      </w:tr>
      <w:tr w:rsidR="00F93549" w:rsidRPr="004E5EB6" w14:paraId="096C7372" w14:textId="77777777" w:rsidTr="00621E6A">
        <w:tc>
          <w:tcPr>
            <w:tcW w:w="9498" w:type="dxa"/>
            <w:tcBorders>
              <w:left w:val="single" w:sz="1" w:space="0" w:color="000000"/>
              <w:bottom w:val="single" w:sz="1" w:space="0" w:color="000000"/>
              <w:right w:val="single" w:sz="1" w:space="0" w:color="000000"/>
            </w:tcBorders>
            <w:shd w:val="clear" w:color="auto" w:fill="auto"/>
          </w:tcPr>
          <w:p w14:paraId="3D51E289" w14:textId="49FB8982" w:rsidR="00F93549" w:rsidRPr="003F62F9" w:rsidRDefault="00AC329F" w:rsidP="00F93549">
            <w:pPr>
              <w:rPr>
                <w:rFonts w:cs="Arial"/>
                <w:szCs w:val="20"/>
                <w:lang w:val="nl-BE"/>
              </w:rPr>
            </w:pPr>
            <w:r w:rsidRPr="003F62F9">
              <w:rPr>
                <w:rFonts w:cs="Arial"/>
                <w:color w:val="0000FF"/>
                <w:szCs w:val="20"/>
                <w:lang w:val="nl-BE"/>
              </w:rPr>
              <w:t>Afhankelijk van de gesignaleerde problemen zijn er automatisch verbetermogelijkheden die u hebben geleid tot het bedenken van een innovatieve oplossing</w:t>
            </w:r>
          </w:p>
        </w:tc>
      </w:tr>
    </w:tbl>
    <w:p w14:paraId="29525A1E" w14:textId="77777777" w:rsidR="00F93549" w:rsidRPr="003F62F9" w:rsidRDefault="00F93549" w:rsidP="00F93549">
      <w:pPr>
        <w:rPr>
          <w:rFonts w:cs="Arial"/>
          <w:szCs w:val="20"/>
          <w:lang w:val="nl-BE"/>
        </w:rPr>
      </w:pPr>
    </w:p>
    <w:p w14:paraId="68D00A36" w14:textId="18EF37EE" w:rsidR="00F93549" w:rsidRPr="003F62F9" w:rsidRDefault="0044585D" w:rsidP="00827793">
      <w:pPr>
        <w:pStyle w:val="Kop2"/>
        <w:rPr>
          <w:rFonts w:cs="Arial"/>
          <w:szCs w:val="20"/>
          <w:lang w:val="nl-BE"/>
        </w:rPr>
      </w:pPr>
      <w:bookmarkStart w:id="5" w:name="_Toc102143002"/>
      <w:r w:rsidRPr="003F62F9">
        <w:rPr>
          <w:rFonts w:cs="Arial"/>
          <w:szCs w:val="20"/>
          <w:lang w:val="nl-BE"/>
        </w:rPr>
        <w:t>Stand van de algemene technische techniek</w:t>
      </w:r>
      <w:bookmarkEnd w:id="5"/>
      <w:r w:rsidR="00F93549" w:rsidRPr="003F62F9">
        <w:rPr>
          <w:rFonts w:cs="Arial"/>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3F62F9" w14:paraId="69953A81"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024A9DD" w14:textId="788B06BC" w:rsidR="00F93549" w:rsidRPr="003F62F9" w:rsidRDefault="00CB6136" w:rsidP="00251028">
            <w:pPr>
              <w:pStyle w:val="Contenudetableau"/>
              <w:snapToGrid w:val="0"/>
              <w:jc w:val="left"/>
              <w:rPr>
                <w:rFonts w:cs="Arial"/>
                <w:szCs w:val="20"/>
                <w:lang w:val="nl-BE"/>
              </w:rPr>
            </w:pPr>
            <w:r w:rsidRPr="003F62F9">
              <w:rPr>
                <w:b/>
                <w:color w:val="0000FF"/>
                <w:lang w:val="nl-BE"/>
              </w:rPr>
              <w:t>Verwijder deze uitleg</w:t>
            </w:r>
          </w:p>
        </w:tc>
      </w:tr>
      <w:tr w:rsidR="00F93549" w:rsidRPr="004E5EB6" w14:paraId="19A83184" w14:textId="77777777" w:rsidTr="00621E6A">
        <w:tc>
          <w:tcPr>
            <w:tcW w:w="9498" w:type="dxa"/>
            <w:tcBorders>
              <w:left w:val="single" w:sz="1" w:space="0" w:color="000000"/>
              <w:bottom w:val="single" w:sz="1" w:space="0" w:color="000000"/>
              <w:right w:val="single" w:sz="1" w:space="0" w:color="000000"/>
            </w:tcBorders>
            <w:shd w:val="clear" w:color="auto" w:fill="auto"/>
          </w:tcPr>
          <w:p w14:paraId="1CF2620C" w14:textId="3D6361B8" w:rsidR="00F93549" w:rsidRPr="003F62F9" w:rsidRDefault="00103791" w:rsidP="00251028">
            <w:pPr>
              <w:rPr>
                <w:rFonts w:cs="Arial"/>
                <w:szCs w:val="20"/>
                <w:lang w:val="nl-BE"/>
              </w:rPr>
            </w:pPr>
            <w:r w:rsidRPr="003F62F9">
              <w:rPr>
                <w:rFonts w:cs="Arial"/>
                <w:color w:val="0000FF"/>
                <w:szCs w:val="20"/>
                <w:lang w:val="nl-BE"/>
              </w:rPr>
              <w:t>Wat zijn de bestaande oplossingen voor dit probleem binnen of buiten uw bedrijf?</w:t>
            </w:r>
          </w:p>
        </w:tc>
      </w:tr>
    </w:tbl>
    <w:p w14:paraId="6821A9A1" w14:textId="77777777" w:rsidR="00F93549" w:rsidRPr="003F62F9" w:rsidRDefault="00F93549" w:rsidP="00F93549">
      <w:pPr>
        <w:rPr>
          <w:rFonts w:cs="Arial"/>
          <w:szCs w:val="20"/>
          <w:lang w:val="nl-BE"/>
        </w:rPr>
      </w:pPr>
    </w:p>
    <w:p w14:paraId="1D89BE42" w14:textId="436976E7" w:rsidR="00F93549" w:rsidRPr="003F62F9" w:rsidRDefault="00E718A8" w:rsidP="00827793">
      <w:pPr>
        <w:pStyle w:val="Kop2"/>
        <w:rPr>
          <w:rFonts w:cs="Arial"/>
          <w:szCs w:val="20"/>
          <w:lang w:val="nl-BE"/>
        </w:rPr>
      </w:pPr>
      <w:bookmarkStart w:id="6" w:name="_Toc102143003"/>
      <w:r w:rsidRPr="003F62F9">
        <w:rPr>
          <w:rFonts w:cs="Arial"/>
          <w:szCs w:val="20"/>
          <w:lang w:val="nl-BE"/>
        </w:rPr>
        <w:t>Concurrentie</w:t>
      </w:r>
      <w:bookmarkEnd w:id="6"/>
      <w:r w:rsidR="00F93549" w:rsidRPr="003F62F9">
        <w:rPr>
          <w:rFonts w:cs="Arial"/>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3F62F9" w14:paraId="751FEF28"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54B7E7" w14:textId="554CA143" w:rsidR="00F93549" w:rsidRPr="003F62F9" w:rsidRDefault="00CB6136" w:rsidP="00251028">
            <w:pPr>
              <w:pStyle w:val="Contenudetableau"/>
              <w:snapToGrid w:val="0"/>
              <w:jc w:val="left"/>
              <w:rPr>
                <w:rFonts w:cs="Arial"/>
                <w:szCs w:val="20"/>
                <w:lang w:val="nl-BE"/>
              </w:rPr>
            </w:pPr>
            <w:r w:rsidRPr="003F62F9">
              <w:rPr>
                <w:b/>
                <w:color w:val="0000FF"/>
                <w:lang w:val="nl-BE"/>
              </w:rPr>
              <w:t>Verwijder deze uitleg</w:t>
            </w:r>
          </w:p>
        </w:tc>
      </w:tr>
      <w:tr w:rsidR="00F93549" w:rsidRPr="004E5EB6" w14:paraId="1DAD8698" w14:textId="77777777" w:rsidTr="00621E6A">
        <w:tc>
          <w:tcPr>
            <w:tcW w:w="9498" w:type="dxa"/>
            <w:tcBorders>
              <w:left w:val="single" w:sz="1" w:space="0" w:color="000000"/>
              <w:bottom w:val="single" w:sz="1" w:space="0" w:color="000000"/>
              <w:right w:val="single" w:sz="1" w:space="0" w:color="000000"/>
            </w:tcBorders>
            <w:shd w:val="clear" w:color="auto" w:fill="auto"/>
          </w:tcPr>
          <w:p w14:paraId="6526D45B" w14:textId="2D7F67DC" w:rsidR="00F93549" w:rsidRPr="003F62F9" w:rsidRDefault="00AE7454" w:rsidP="00251028">
            <w:pPr>
              <w:rPr>
                <w:rFonts w:cs="Arial"/>
                <w:color w:val="0000FF"/>
                <w:szCs w:val="20"/>
                <w:lang w:val="nl-BE"/>
              </w:rPr>
            </w:pPr>
            <w:r w:rsidRPr="003F62F9">
              <w:rPr>
                <w:rFonts w:cs="Arial"/>
                <w:color w:val="0000FF"/>
                <w:szCs w:val="20"/>
                <w:lang w:val="nl-BE"/>
              </w:rPr>
              <w:t>Analyse van de markt en technologie in uw huidige markt en voor het geïdentificeerde probleem</w:t>
            </w:r>
            <w:r w:rsidR="007C020B" w:rsidRPr="003F62F9">
              <w:rPr>
                <w:rFonts w:cs="Arial"/>
                <w:color w:val="0000FF"/>
                <w:szCs w:val="20"/>
                <w:lang w:val="nl-BE"/>
              </w:rPr>
              <w:t xml:space="preserve"> </w:t>
            </w:r>
            <w:r w:rsidR="00F93549" w:rsidRPr="003F62F9">
              <w:rPr>
                <w:rFonts w:cs="Arial"/>
                <w:color w:val="0000FF"/>
                <w:szCs w:val="20"/>
                <w:lang w:val="nl-BE"/>
              </w:rPr>
              <w:br w:type="page"/>
            </w:r>
          </w:p>
        </w:tc>
      </w:tr>
    </w:tbl>
    <w:p w14:paraId="19F1DDDC" w14:textId="77777777" w:rsidR="00F9494D" w:rsidRPr="003F62F9" w:rsidRDefault="00F9494D" w:rsidP="00E1436C">
      <w:pPr>
        <w:ind w:left="360"/>
        <w:rPr>
          <w:rFonts w:cs="Arial"/>
          <w:szCs w:val="20"/>
          <w:lang w:val="nl-BE"/>
        </w:rPr>
      </w:pPr>
    </w:p>
    <w:p w14:paraId="15ABAD24" w14:textId="53CACBB3" w:rsidR="00F93549" w:rsidRPr="003F62F9" w:rsidRDefault="00F93549">
      <w:pPr>
        <w:rPr>
          <w:lang w:val="nl-BE"/>
        </w:rPr>
      </w:pPr>
      <w:r w:rsidRPr="003F62F9">
        <w:rPr>
          <w:lang w:val="nl-BE"/>
        </w:rPr>
        <w:br w:type="page"/>
      </w:r>
    </w:p>
    <w:p w14:paraId="25F56892" w14:textId="77777777" w:rsidR="00F9494D" w:rsidRPr="003F62F9" w:rsidRDefault="00F9494D" w:rsidP="00E1436C">
      <w:pPr>
        <w:ind w:left="360"/>
        <w:rPr>
          <w:lang w:val="nl-BE"/>
        </w:rPr>
      </w:pPr>
    </w:p>
    <w:p w14:paraId="77FC0CE8" w14:textId="536B3D9A" w:rsidR="00F9494D" w:rsidRPr="003F62F9" w:rsidRDefault="00F9494D" w:rsidP="00E1436C">
      <w:pPr>
        <w:ind w:left="360"/>
        <w:rPr>
          <w:lang w:val="nl-BE"/>
        </w:rPr>
      </w:pPr>
    </w:p>
    <w:p w14:paraId="5427216C" w14:textId="7C3A1C53" w:rsidR="00F9494D" w:rsidRPr="003F62F9" w:rsidRDefault="00F9494D" w:rsidP="00E1436C">
      <w:pPr>
        <w:ind w:left="360"/>
        <w:rPr>
          <w:lang w:val="nl-BE"/>
        </w:rPr>
      </w:pPr>
    </w:p>
    <w:p w14:paraId="5C5D922A" w14:textId="0CBD3266" w:rsidR="00F9494D" w:rsidRPr="003F62F9" w:rsidRDefault="00F9494D" w:rsidP="00E1436C">
      <w:pPr>
        <w:ind w:left="360"/>
        <w:rPr>
          <w:lang w:val="nl-BE"/>
        </w:rPr>
      </w:pPr>
    </w:p>
    <w:p w14:paraId="51431E10" w14:textId="16E52FB2" w:rsidR="00F9494D" w:rsidRPr="003F62F9" w:rsidRDefault="00F9494D" w:rsidP="00E1436C">
      <w:pPr>
        <w:ind w:left="360"/>
        <w:rPr>
          <w:lang w:val="nl-BE"/>
        </w:rPr>
      </w:pPr>
    </w:p>
    <w:p w14:paraId="71637802" w14:textId="0FFFD559" w:rsidR="00F9494D" w:rsidRPr="003F62F9" w:rsidRDefault="00F9494D" w:rsidP="00E1436C">
      <w:pPr>
        <w:ind w:left="360"/>
        <w:rPr>
          <w:lang w:val="nl-BE"/>
        </w:rPr>
      </w:pPr>
    </w:p>
    <w:p w14:paraId="64A86B1B" w14:textId="587D9086" w:rsidR="00F9494D" w:rsidRPr="003F62F9" w:rsidRDefault="00F9494D" w:rsidP="00E1436C">
      <w:pPr>
        <w:ind w:left="360"/>
        <w:rPr>
          <w:lang w:val="nl-BE"/>
        </w:rPr>
      </w:pPr>
    </w:p>
    <w:p w14:paraId="641E4616" w14:textId="787398EC" w:rsidR="00214D89" w:rsidRPr="003F62F9" w:rsidRDefault="00214D89" w:rsidP="00E1436C">
      <w:pPr>
        <w:ind w:left="360"/>
        <w:rPr>
          <w:lang w:val="nl-BE"/>
        </w:rPr>
      </w:pPr>
    </w:p>
    <w:p w14:paraId="05BE9B43" w14:textId="77777777" w:rsidR="00214D89" w:rsidRPr="003F62F9" w:rsidRDefault="00214D89" w:rsidP="00E1436C">
      <w:pPr>
        <w:ind w:left="360"/>
        <w:rPr>
          <w:lang w:val="nl-BE"/>
        </w:rPr>
      </w:pPr>
    </w:p>
    <w:p w14:paraId="4FF70AEE" w14:textId="7F373E9A" w:rsidR="00F9494D" w:rsidRPr="003F62F9" w:rsidRDefault="002630AD" w:rsidP="00E1436C">
      <w:pPr>
        <w:pStyle w:val="Kop1"/>
        <w:tabs>
          <w:tab w:val="clear" w:pos="432"/>
          <w:tab w:val="num" w:pos="792"/>
        </w:tabs>
        <w:ind w:left="360"/>
        <w:rPr>
          <w:lang w:val="nl-BE"/>
        </w:rPr>
      </w:pPr>
      <w:r w:rsidRPr="003F62F9">
        <w:rPr>
          <w:lang w:val="nl-BE"/>
        </w:rPr>
        <w:br/>
      </w:r>
      <w:bookmarkStart w:id="7" w:name="_Toc102143004"/>
      <w:r w:rsidR="001E4748" w:rsidRPr="003F62F9">
        <w:rPr>
          <w:lang w:val="nl-BE"/>
        </w:rPr>
        <w:t xml:space="preserve">Beschrijving van </w:t>
      </w:r>
      <w:r w:rsidR="00FD0149" w:rsidRPr="003F62F9">
        <w:rPr>
          <w:lang w:val="nl-BE"/>
        </w:rPr>
        <w:t>de toek</w:t>
      </w:r>
      <w:r w:rsidR="00E23EC2" w:rsidRPr="003F62F9">
        <w:rPr>
          <w:lang w:val="nl-BE"/>
        </w:rPr>
        <w:t>oms</w:t>
      </w:r>
      <w:r w:rsidR="00A35CAE" w:rsidRPr="003F62F9">
        <w:rPr>
          <w:lang w:val="nl-BE"/>
        </w:rPr>
        <w:t xml:space="preserve">tige </w:t>
      </w:r>
      <w:r w:rsidR="002C2E93" w:rsidRPr="003F62F9">
        <w:rPr>
          <w:lang w:val="nl-BE"/>
        </w:rPr>
        <w:t>situatie</w:t>
      </w:r>
      <w:bookmarkEnd w:id="7"/>
    </w:p>
    <w:p w14:paraId="55B3C017" w14:textId="77777777" w:rsidR="00C02EE9" w:rsidRPr="003F62F9" w:rsidRDefault="00C02EE9" w:rsidP="00E1436C">
      <w:pPr>
        <w:ind w:left="360"/>
        <w:rPr>
          <w:lang w:val="nl-BE"/>
        </w:rPr>
      </w:pPr>
    </w:p>
    <w:p w14:paraId="19D92F76" w14:textId="77777777" w:rsidR="00C02EE9" w:rsidRPr="003F62F9" w:rsidRDefault="00C02EE9" w:rsidP="00E1436C">
      <w:pPr>
        <w:ind w:left="360"/>
        <w:rPr>
          <w:lang w:val="nl-BE"/>
        </w:rPr>
      </w:pPr>
    </w:p>
    <w:p w14:paraId="2BE882A4" w14:textId="77777777" w:rsidR="00C02EE9" w:rsidRPr="003F62F9" w:rsidRDefault="00C02EE9" w:rsidP="00E1436C">
      <w:pPr>
        <w:ind w:left="360"/>
        <w:jc w:val="center"/>
        <w:rPr>
          <w:lang w:val="nl-BE"/>
        </w:rPr>
      </w:pPr>
    </w:p>
    <w:p w14:paraId="1AFE6978" w14:textId="3BFE7558" w:rsidR="00C02EE9" w:rsidRPr="003F62F9" w:rsidRDefault="00CF19D1" w:rsidP="00E1436C">
      <w:pPr>
        <w:ind w:left="360"/>
        <w:rPr>
          <w:lang w:val="nl-BE"/>
        </w:rPr>
      </w:pPr>
      <w:r w:rsidRPr="003F62F9">
        <w:rPr>
          <w:lang w:val="nl-BE"/>
        </w:rPr>
        <w:br w:type="page"/>
      </w:r>
    </w:p>
    <w:p w14:paraId="32F90D7B" w14:textId="04E8133D" w:rsidR="000C6233" w:rsidRPr="003F62F9" w:rsidRDefault="00FE0DD1" w:rsidP="00A856BD">
      <w:pPr>
        <w:pStyle w:val="Kop2"/>
        <w:rPr>
          <w:rFonts w:cs="Arial"/>
          <w:szCs w:val="20"/>
          <w:lang w:val="nl-BE"/>
        </w:rPr>
      </w:pPr>
      <w:bookmarkStart w:id="8" w:name="_Toc102143005"/>
      <w:r w:rsidRPr="003F62F9">
        <w:rPr>
          <w:rFonts w:cs="Arial"/>
          <w:szCs w:val="20"/>
          <w:lang w:val="nl-BE"/>
        </w:rPr>
        <w:lastRenderedPageBreak/>
        <w:t>Architectuur en nieuwe functies</w:t>
      </w:r>
      <w:bookmarkEnd w:id="8"/>
      <w:r w:rsidR="000C6233" w:rsidRPr="003F62F9">
        <w:rPr>
          <w:rFonts w:cs="Arial"/>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C6233" w:rsidRPr="003F62F9" w14:paraId="2FB455FA"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86F6BC" w14:textId="0068F08C" w:rsidR="000C6233" w:rsidRPr="003F62F9" w:rsidRDefault="00CB6136" w:rsidP="00251028">
            <w:pPr>
              <w:pStyle w:val="Contenudetableau"/>
              <w:snapToGrid w:val="0"/>
              <w:jc w:val="left"/>
              <w:rPr>
                <w:rFonts w:cs="Arial"/>
                <w:szCs w:val="20"/>
                <w:lang w:val="nl-BE"/>
              </w:rPr>
            </w:pPr>
            <w:r w:rsidRPr="003F62F9">
              <w:rPr>
                <w:b/>
                <w:color w:val="0000FF"/>
                <w:lang w:val="nl-BE"/>
              </w:rPr>
              <w:t>Verwijder deze uitleg</w:t>
            </w:r>
          </w:p>
        </w:tc>
      </w:tr>
      <w:tr w:rsidR="000C6233" w:rsidRPr="004E5EB6" w14:paraId="7385D604" w14:textId="77777777" w:rsidTr="00621E6A">
        <w:tc>
          <w:tcPr>
            <w:tcW w:w="9498" w:type="dxa"/>
            <w:tcBorders>
              <w:left w:val="single" w:sz="1" w:space="0" w:color="000000"/>
              <w:bottom w:val="single" w:sz="1" w:space="0" w:color="000000"/>
              <w:right w:val="single" w:sz="1" w:space="0" w:color="000000"/>
            </w:tcBorders>
            <w:shd w:val="clear" w:color="auto" w:fill="auto"/>
          </w:tcPr>
          <w:p w14:paraId="34531CD5" w14:textId="28104344" w:rsidR="000C6233" w:rsidRPr="003F62F9" w:rsidRDefault="003C1C7B" w:rsidP="00251028">
            <w:pPr>
              <w:rPr>
                <w:rFonts w:cs="Arial"/>
                <w:szCs w:val="20"/>
                <w:lang w:val="nl-BE"/>
              </w:rPr>
            </w:pPr>
            <w:r w:rsidRPr="003F62F9">
              <w:rPr>
                <w:rFonts w:cs="Arial"/>
                <w:color w:val="0000FF"/>
                <w:szCs w:val="20"/>
                <w:lang w:val="nl-BE"/>
              </w:rPr>
              <w:t>Uitgaande van de beschrijving van bestaande technieken, laten zien welke functionaliteiten/architectuur ontwikkeld worden en hun (in)directe toegevoegde waarde voor de klant</w:t>
            </w:r>
          </w:p>
        </w:tc>
      </w:tr>
    </w:tbl>
    <w:p w14:paraId="107FB7CE" w14:textId="6AE01E58" w:rsidR="00A856BD" w:rsidRPr="003F62F9" w:rsidRDefault="00A856BD" w:rsidP="000C6233">
      <w:pPr>
        <w:pStyle w:val="Kop2"/>
        <w:numPr>
          <w:ilvl w:val="0"/>
          <w:numId w:val="0"/>
        </w:numPr>
        <w:rPr>
          <w:rFonts w:cs="Arial"/>
          <w:szCs w:val="20"/>
          <w:lang w:val="nl-BE"/>
        </w:rPr>
      </w:pPr>
    </w:p>
    <w:p w14:paraId="1F520D5C" w14:textId="56D2D810" w:rsidR="000C6233" w:rsidRPr="003F62F9" w:rsidRDefault="00C9306C" w:rsidP="00A856BD">
      <w:pPr>
        <w:pStyle w:val="Kop2"/>
        <w:rPr>
          <w:rFonts w:cs="Arial"/>
          <w:szCs w:val="20"/>
          <w:lang w:val="nl-BE"/>
        </w:rPr>
      </w:pPr>
      <w:bookmarkStart w:id="9" w:name="_Toc102143006"/>
      <w:r w:rsidRPr="003F62F9">
        <w:rPr>
          <w:rFonts w:cs="Arial"/>
          <w:szCs w:val="20"/>
          <w:lang w:val="nl-BE"/>
        </w:rPr>
        <w:t>Technische uitdagingen en programma</w:t>
      </w:r>
      <w:bookmarkEnd w:id="9"/>
      <w:r w:rsidR="000C6233" w:rsidRPr="003F62F9">
        <w:rPr>
          <w:rFonts w:cs="Arial"/>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C6233" w:rsidRPr="003F62F9" w14:paraId="43DC0074"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9D74E1A" w14:textId="47419FE3" w:rsidR="000C6233" w:rsidRPr="003F62F9" w:rsidRDefault="00CB6136" w:rsidP="00251028">
            <w:pPr>
              <w:pStyle w:val="Contenudetableau"/>
              <w:snapToGrid w:val="0"/>
              <w:jc w:val="left"/>
              <w:rPr>
                <w:rFonts w:cs="Arial"/>
                <w:szCs w:val="20"/>
                <w:lang w:val="nl-BE"/>
              </w:rPr>
            </w:pPr>
            <w:r w:rsidRPr="003F62F9">
              <w:rPr>
                <w:b/>
                <w:color w:val="0000FF"/>
                <w:lang w:val="nl-BE"/>
              </w:rPr>
              <w:t>Verwijder deze uitleg</w:t>
            </w:r>
          </w:p>
        </w:tc>
      </w:tr>
      <w:tr w:rsidR="000C6233" w:rsidRPr="004E5EB6" w14:paraId="27582A96" w14:textId="77777777" w:rsidTr="00621E6A">
        <w:tc>
          <w:tcPr>
            <w:tcW w:w="9498" w:type="dxa"/>
            <w:tcBorders>
              <w:left w:val="single" w:sz="1" w:space="0" w:color="000000"/>
              <w:bottom w:val="single" w:sz="1" w:space="0" w:color="000000"/>
              <w:right w:val="single" w:sz="1" w:space="0" w:color="000000"/>
            </w:tcBorders>
            <w:shd w:val="clear" w:color="auto" w:fill="auto"/>
          </w:tcPr>
          <w:p w14:paraId="6A0A4724" w14:textId="51FF1FBA" w:rsidR="000C6233" w:rsidRPr="003F62F9" w:rsidRDefault="0010284A" w:rsidP="00DD7AA8">
            <w:pPr>
              <w:jc w:val="both"/>
              <w:rPr>
                <w:rFonts w:cs="Arial"/>
                <w:szCs w:val="20"/>
                <w:lang w:val="nl-BE"/>
              </w:rPr>
            </w:pPr>
            <w:r w:rsidRPr="003F62F9">
              <w:rPr>
                <w:rFonts w:cs="Arial"/>
                <w:color w:val="0000FF"/>
                <w:szCs w:val="20"/>
                <w:lang w:val="nl-BE"/>
              </w:rPr>
              <w:t>Dit deel is cruciaal om u feedback te geven over de innovatieve dimensie van uw project. Het is noodzakelijk om uit te gaan van een technische beschrijving van de verschillende acties die tijdens het project moeten worden uitgevoerd om de bovengenoemde functionaliteiten te bereiken. Het is van essentieel belang dat de gebruikte technische grondslagen (wiskundige modellen, gegevensreeksen, materiaaleigenschappen, enz.), de uit te voeren tests, de belangrijkste prestatie-indicatoren, enz. worden beschreven</w:t>
            </w:r>
            <w:r w:rsidR="00F05DED" w:rsidRPr="003F62F9">
              <w:rPr>
                <w:rFonts w:cs="Arial"/>
                <w:color w:val="0000FF"/>
                <w:szCs w:val="20"/>
                <w:lang w:val="nl-BE"/>
              </w:rPr>
              <w:t>.</w:t>
            </w:r>
          </w:p>
        </w:tc>
      </w:tr>
    </w:tbl>
    <w:p w14:paraId="48028B50" w14:textId="3D7DD49B" w:rsidR="00A856BD" w:rsidRPr="003F62F9" w:rsidRDefault="00A856BD" w:rsidP="000C6233">
      <w:pPr>
        <w:pStyle w:val="Kop2"/>
        <w:numPr>
          <w:ilvl w:val="0"/>
          <w:numId w:val="0"/>
        </w:numPr>
        <w:rPr>
          <w:rFonts w:cs="Arial"/>
          <w:szCs w:val="20"/>
          <w:lang w:val="nl-BE"/>
        </w:rPr>
      </w:pPr>
    </w:p>
    <w:p w14:paraId="687F0500" w14:textId="5AE82E80" w:rsidR="00F3574E" w:rsidRPr="003F62F9" w:rsidRDefault="006F2BB6" w:rsidP="00F3574E">
      <w:pPr>
        <w:pStyle w:val="Kop2"/>
        <w:rPr>
          <w:rFonts w:cs="Arial"/>
          <w:szCs w:val="20"/>
          <w:lang w:val="nl-BE"/>
        </w:rPr>
      </w:pPr>
      <w:bookmarkStart w:id="10" w:name="_Toc102143007"/>
      <w:r w:rsidRPr="003F62F9">
        <w:rPr>
          <w:rFonts w:cs="Arial"/>
          <w:szCs w:val="20"/>
          <w:lang w:val="nl-BE"/>
        </w:rPr>
        <w:t>Economische waardering</w:t>
      </w:r>
      <w:bookmarkEnd w:id="10"/>
      <w:r w:rsidR="00F3574E" w:rsidRPr="003F62F9">
        <w:rPr>
          <w:rFonts w:cs="Arial"/>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3574E" w:rsidRPr="003F62F9" w14:paraId="67C405E2"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BEFC0CA" w14:textId="09ABA5B9" w:rsidR="00F3574E" w:rsidRPr="003F62F9" w:rsidRDefault="00CB6136" w:rsidP="00251028">
            <w:pPr>
              <w:pStyle w:val="Contenudetableau"/>
              <w:snapToGrid w:val="0"/>
              <w:jc w:val="left"/>
              <w:rPr>
                <w:rFonts w:cs="Arial"/>
                <w:szCs w:val="20"/>
                <w:lang w:val="nl-BE"/>
              </w:rPr>
            </w:pPr>
            <w:r w:rsidRPr="003F62F9">
              <w:rPr>
                <w:b/>
                <w:color w:val="0000FF"/>
                <w:lang w:val="nl-BE"/>
              </w:rPr>
              <w:t>Verwijder deze uitleg</w:t>
            </w:r>
          </w:p>
        </w:tc>
      </w:tr>
      <w:tr w:rsidR="00F3574E" w:rsidRPr="004E5EB6" w14:paraId="58E33514" w14:textId="77777777" w:rsidTr="00621E6A">
        <w:tc>
          <w:tcPr>
            <w:tcW w:w="9498" w:type="dxa"/>
            <w:tcBorders>
              <w:left w:val="single" w:sz="1" w:space="0" w:color="000000"/>
              <w:bottom w:val="single" w:sz="1" w:space="0" w:color="000000"/>
              <w:right w:val="single" w:sz="1" w:space="0" w:color="000000"/>
            </w:tcBorders>
            <w:shd w:val="clear" w:color="auto" w:fill="auto"/>
          </w:tcPr>
          <w:p w14:paraId="66229CB8" w14:textId="2FBE89F0" w:rsidR="00F3574E" w:rsidRPr="003F62F9" w:rsidRDefault="00D90344" w:rsidP="00251028">
            <w:pPr>
              <w:rPr>
                <w:rFonts w:cs="Arial"/>
                <w:szCs w:val="20"/>
                <w:lang w:val="nl-BE"/>
              </w:rPr>
            </w:pPr>
            <w:r w:rsidRPr="003F62F9">
              <w:rPr>
                <w:rFonts w:cs="Arial"/>
                <w:color w:val="0000FF"/>
                <w:szCs w:val="20"/>
                <w:lang w:val="nl-BE"/>
              </w:rPr>
              <w:t>Wat zal de impact zijn op uw bedrijf en welk bedrijfsmodel wordt overwogen?</w:t>
            </w:r>
          </w:p>
        </w:tc>
      </w:tr>
    </w:tbl>
    <w:p w14:paraId="402BB76C" w14:textId="2494D742" w:rsidR="00F3574E" w:rsidRDefault="00F3574E" w:rsidP="00F3574E">
      <w:pPr>
        <w:pStyle w:val="Kop2"/>
        <w:numPr>
          <w:ilvl w:val="0"/>
          <w:numId w:val="0"/>
        </w:numPr>
        <w:rPr>
          <w:rFonts w:cs="Arial"/>
          <w:szCs w:val="20"/>
          <w:lang w:val="nl-BE"/>
        </w:rPr>
      </w:pPr>
    </w:p>
    <w:p w14:paraId="552631D7" w14:textId="77777777" w:rsidR="008F28B7" w:rsidRPr="006B26FC" w:rsidRDefault="008F28B7" w:rsidP="008F28B7">
      <w:pPr>
        <w:pStyle w:val="Kop2"/>
        <w:numPr>
          <w:ilvl w:val="1"/>
          <w:numId w:val="2"/>
        </w:numPr>
        <w:rPr>
          <w:lang w:val="nl-BE"/>
        </w:rPr>
      </w:pPr>
      <w:bookmarkStart w:id="11" w:name="_Toc89435551"/>
      <w:bookmarkStart w:id="12" w:name="_Toc102143008"/>
      <w:r w:rsidRPr="006B26FC">
        <w:rPr>
          <w:lang w:val="nl-BE"/>
        </w:rPr>
        <w:t>Brusselse ecosysteem-, sociale en milieu-impact</w:t>
      </w:r>
      <w:bookmarkEnd w:id="11"/>
      <w:bookmarkEnd w:id="12"/>
      <w:r w:rsidRPr="006B26FC">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F28B7" w:rsidRPr="006B26FC" w14:paraId="49F19C8C" w14:textId="77777777" w:rsidTr="009D305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552F0EE" w14:textId="77777777" w:rsidR="008F28B7" w:rsidRPr="006B26FC" w:rsidRDefault="008F28B7" w:rsidP="009D3057">
            <w:pPr>
              <w:pStyle w:val="Contenudetableau"/>
              <w:snapToGrid w:val="0"/>
              <w:rPr>
                <w:lang w:val="nl-BE"/>
              </w:rPr>
            </w:pPr>
            <w:r w:rsidRPr="006B26FC">
              <w:rPr>
                <w:b/>
                <w:color w:val="0000FF"/>
                <w:lang w:val="nl-BE"/>
              </w:rPr>
              <w:t>Verwijder deze uitleg</w:t>
            </w:r>
          </w:p>
        </w:tc>
      </w:tr>
      <w:tr w:rsidR="008F28B7" w:rsidRPr="004E5EB6" w14:paraId="066033C6" w14:textId="77777777" w:rsidTr="009D3057">
        <w:tc>
          <w:tcPr>
            <w:tcW w:w="9498" w:type="dxa"/>
            <w:tcBorders>
              <w:left w:val="single" w:sz="1" w:space="0" w:color="000000"/>
              <w:bottom w:val="single" w:sz="1" w:space="0" w:color="000000"/>
              <w:right w:val="single" w:sz="1" w:space="0" w:color="000000"/>
            </w:tcBorders>
            <w:shd w:val="clear" w:color="auto" w:fill="auto"/>
          </w:tcPr>
          <w:p w14:paraId="550F88A4" w14:textId="77777777" w:rsidR="008F28B7" w:rsidRPr="006B26FC" w:rsidRDefault="008F28B7" w:rsidP="009D3057">
            <w:pPr>
              <w:pStyle w:val="Contenudetableau"/>
              <w:rPr>
                <w:color w:val="0000FF"/>
                <w:lang w:val="nl-BE"/>
              </w:rPr>
            </w:pPr>
            <w:r w:rsidRPr="006B26FC">
              <w:rPr>
                <w:color w:val="0000FF"/>
                <w:lang w:val="nl-BE"/>
              </w:rPr>
              <w:t>Beschrijf hier de positieve en negatieve effecten van het product dat/de dienst die/het proces dat centraal staat in het project:</w:t>
            </w:r>
          </w:p>
          <w:p w14:paraId="4FF9D6FD" w14:textId="77777777" w:rsidR="008F28B7" w:rsidRPr="006B26FC" w:rsidRDefault="008F28B7" w:rsidP="009D3057">
            <w:pPr>
              <w:pStyle w:val="Contenudetableau"/>
              <w:rPr>
                <w:color w:val="0000FF"/>
                <w:lang w:val="nl-BE"/>
              </w:rPr>
            </w:pPr>
          </w:p>
          <w:p w14:paraId="3EB998D4" w14:textId="77777777" w:rsidR="008F28B7" w:rsidRPr="006B26FC" w:rsidRDefault="008F28B7" w:rsidP="008F28B7">
            <w:pPr>
              <w:pStyle w:val="Contenudetableau"/>
              <w:numPr>
                <w:ilvl w:val="0"/>
                <w:numId w:val="6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left"/>
              <w:rPr>
                <w:color w:val="0000FF"/>
                <w:lang w:val="nl-BE"/>
              </w:rPr>
            </w:pPr>
            <w:r w:rsidRPr="006B26FC">
              <w:rPr>
                <w:b/>
                <w:color w:val="0000FF"/>
                <w:lang w:val="nl-BE"/>
              </w:rPr>
              <w:t>Op sociaal vlak</w:t>
            </w:r>
            <w:r w:rsidRPr="006B26FC">
              <w:rPr>
                <w:color w:val="0000FF"/>
                <w:lang w:val="nl-BE"/>
              </w:rPr>
              <w:t xml:space="preserve"> (impact op de ongelijkheden, op de arbeidsomstandigheden, op de op het grondgebied gevestigde arbeidsplaatsen, impact op het welzijn van het individu en hun gezondheid, ...)</w:t>
            </w:r>
          </w:p>
          <w:p w14:paraId="7128CC96" w14:textId="77777777" w:rsidR="008F28B7" w:rsidRPr="006B26FC" w:rsidRDefault="008F28B7" w:rsidP="009D3057">
            <w:pPr>
              <w:pStyle w:val="Contenudetableau"/>
              <w:ind w:left="720"/>
              <w:jc w:val="left"/>
              <w:rPr>
                <w:color w:val="0000FF"/>
                <w:lang w:val="nl-BE"/>
              </w:rPr>
            </w:pPr>
          </w:p>
          <w:p w14:paraId="453D92F3" w14:textId="77777777" w:rsidR="008F28B7" w:rsidRPr="006B26FC" w:rsidRDefault="008F28B7" w:rsidP="008F28B7">
            <w:pPr>
              <w:pStyle w:val="Contenudetableau"/>
              <w:numPr>
                <w:ilvl w:val="0"/>
                <w:numId w:val="6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left"/>
              <w:rPr>
                <w:color w:val="0000FF"/>
                <w:lang w:val="nl-BE"/>
              </w:rPr>
            </w:pPr>
            <w:r w:rsidRPr="006B26FC">
              <w:rPr>
                <w:b/>
                <w:color w:val="0000FF"/>
                <w:lang w:val="nl-BE"/>
              </w:rPr>
              <w:t>Op ecologische vlak</w:t>
            </w:r>
            <w:r w:rsidRPr="006B26FC">
              <w:rPr>
                <w:color w:val="0000FF"/>
                <w:lang w:val="nl-BE"/>
              </w:rPr>
              <w:t>: (impact op het verbruik van energie en hulpbronnen, ontwikkeling of gebruik van hernieuwbare energie, impact op de ecosystemen, op de klimaatverandering, impact op de productie, het hergebruik of de recyclage van afval, …)</w:t>
            </w:r>
          </w:p>
          <w:p w14:paraId="663B42E0" w14:textId="77777777" w:rsidR="008F28B7" w:rsidRPr="006B26FC" w:rsidRDefault="008F28B7" w:rsidP="009D3057">
            <w:pPr>
              <w:pStyle w:val="Contenudetableau"/>
              <w:ind w:left="720"/>
              <w:jc w:val="left"/>
              <w:rPr>
                <w:color w:val="0000FF"/>
                <w:lang w:val="nl-BE"/>
              </w:rPr>
            </w:pPr>
          </w:p>
          <w:p w14:paraId="0A8179F9" w14:textId="77777777" w:rsidR="008F28B7" w:rsidRPr="006B26FC" w:rsidRDefault="008F28B7" w:rsidP="008F28B7">
            <w:pPr>
              <w:pStyle w:val="Contenudetableau"/>
              <w:numPr>
                <w:ilvl w:val="0"/>
                <w:numId w:val="6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left"/>
              <w:rPr>
                <w:b/>
                <w:bCs/>
                <w:color w:val="0000FF"/>
                <w:lang w:val="nl-BE"/>
              </w:rPr>
            </w:pPr>
            <w:r w:rsidRPr="006B26FC">
              <w:rPr>
                <w:b/>
                <w:color w:val="0000FF"/>
                <w:lang w:val="nl-BE"/>
              </w:rPr>
              <w:t>Op het vlak van het ecosysteem</w:t>
            </w:r>
            <w:r w:rsidRPr="006B26FC">
              <w:rPr>
                <w:color w:val="0000FF"/>
                <w:lang w:val="nl-BE"/>
              </w:rPr>
              <w:t xml:space="preserve"> (samenwerking met de Brusselse partners en het lokale ecosysteem, creatie en valorisatie van de Brusselse expertise/specificiteit, creatie van lokale gebruikersgemeenschappen, ontwikkeling van een nieuwe sector met een positieve impact, …)</w:t>
            </w:r>
          </w:p>
          <w:p w14:paraId="2430FCD5" w14:textId="77777777" w:rsidR="008F28B7" w:rsidRPr="006B26FC" w:rsidRDefault="008F28B7" w:rsidP="009D3057">
            <w:pPr>
              <w:widowControl w:val="0"/>
              <w:suppressAutoHyphens/>
              <w:spacing w:after="0" w:line="240" w:lineRule="auto"/>
              <w:jc w:val="both"/>
              <w:rPr>
                <w:color w:val="0000FF"/>
                <w:lang w:val="nl-BE"/>
              </w:rPr>
            </w:pPr>
          </w:p>
        </w:tc>
      </w:tr>
    </w:tbl>
    <w:p w14:paraId="7D12CBED" w14:textId="77777777" w:rsidR="008F28B7" w:rsidRPr="008F28B7" w:rsidRDefault="008F28B7" w:rsidP="008F28B7">
      <w:pPr>
        <w:rPr>
          <w:lang w:val="nl-NL"/>
        </w:rPr>
      </w:pPr>
    </w:p>
    <w:p w14:paraId="41743DF9" w14:textId="50CAB6A2" w:rsidR="005A320E" w:rsidRPr="003F62F9" w:rsidRDefault="00D369C0" w:rsidP="005A320E">
      <w:pPr>
        <w:pStyle w:val="Kop2"/>
        <w:rPr>
          <w:rFonts w:cs="Arial"/>
          <w:szCs w:val="20"/>
          <w:lang w:val="nl-BE"/>
        </w:rPr>
      </w:pPr>
      <w:bookmarkStart w:id="13" w:name="_Toc102143009"/>
      <w:r w:rsidRPr="003F62F9">
        <w:rPr>
          <w:rFonts w:cs="Arial"/>
          <w:szCs w:val="20"/>
          <w:lang w:val="nl-BE"/>
        </w:rPr>
        <w:t>Begroting en personele middelen voor het project</w:t>
      </w:r>
      <w:bookmarkEnd w:id="13"/>
      <w:r w:rsidR="00F3574E" w:rsidRPr="003F62F9">
        <w:rPr>
          <w:rFonts w:cs="Arial"/>
          <w:szCs w:val="20"/>
          <w:lang w:val="nl-BE"/>
        </w:rPr>
        <w:br/>
      </w:r>
    </w:p>
    <w:p w14:paraId="4B0AC35A" w14:textId="3470D3A1" w:rsidR="00D72900" w:rsidRPr="003F62F9" w:rsidRDefault="00D72900" w:rsidP="00D72900">
      <w:pPr>
        <w:rPr>
          <w:rFonts w:cs="Arial"/>
          <w:szCs w:val="20"/>
          <w:lang w:val="nl-BE"/>
        </w:rPr>
      </w:pPr>
      <w:r w:rsidRPr="003F62F9">
        <w:rPr>
          <w:rFonts w:cs="Arial"/>
          <w:szCs w:val="20"/>
          <w:lang w:val="nl-BE"/>
        </w:rPr>
        <w:t>………………………………………………………………………………………………………………………………………………………………………………………………………………………………………………</w:t>
      </w:r>
    </w:p>
    <w:sectPr w:rsidR="00D72900" w:rsidRPr="003F62F9"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E65A" w14:textId="77777777" w:rsidR="008C7434" w:rsidRDefault="008C7434" w:rsidP="00B34DDB">
      <w:pPr>
        <w:spacing w:after="0" w:line="240" w:lineRule="auto"/>
      </w:pPr>
      <w:r>
        <w:separator/>
      </w:r>
    </w:p>
  </w:endnote>
  <w:endnote w:type="continuationSeparator" w:id="0">
    <w:p w14:paraId="6E2F0421" w14:textId="77777777" w:rsidR="008C7434" w:rsidRDefault="008C7434" w:rsidP="00B34DDB">
      <w:pPr>
        <w:spacing w:after="0" w:line="240" w:lineRule="auto"/>
      </w:pPr>
      <w:r>
        <w:continuationSeparator/>
      </w:r>
    </w:p>
  </w:endnote>
  <w:endnote w:type="continuationNotice" w:id="1">
    <w:p w14:paraId="4E356533" w14:textId="77777777" w:rsidR="008C7434" w:rsidRDefault="008C7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9787" w14:textId="77777777" w:rsidR="003F62F9" w:rsidRDefault="003F62F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Voettekst"/>
      <w:rPr>
        <w:rFonts w:cs="Arial"/>
        <w:sz w:val="16"/>
        <w:szCs w:val="16"/>
        <w:lang w:val="fr-FR"/>
      </w:rPr>
    </w:pPr>
  </w:p>
  <w:p w14:paraId="1DFE7715" w14:textId="77777777" w:rsidR="007060B8" w:rsidRDefault="007060B8">
    <w:pPr>
      <w:pStyle w:val="Voettekst"/>
      <w:rPr>
        <w:rFonts w:cs="Arial"/>
        <w:sz w:val="16"/>
        <w:szCs w:val="16"/>
        <w:lang w:val="fr-FR"/>
      </w:rPr>
    </w:pPr>
  </w:p>
  <w:p w14:paraId="3D971C04" w14:textId="42281881" w:rsidR="004C402D" w:rsidRDefault="004C402D">
    <w:pPr>
      <w:pStyle w:val="Voettekst"/>
      <w:rPr>
        <w:rFonts w:cs="Arial"/>
        <w:sz w:val="16"/>
        <w:szCs w:val="16"/>
        <w:lang w:val="fr-FR"/>
      </w:rPr>
    </w:pPr>
    <w:r>
      <w:rPr>
        <w:rFonts w:cs="Arial"/>
        <w:sz w:val="16"/>
        <w:szCs w:val="16"/>
        <w:lang w:val="fr-FR"/>
      </w:rPr>
      <w:t>INNOVIRIS</w:t>
    </w:r>
  </w:p>
  <w:p w14:paraId="522BCB86" w14:textId="6BDE3502" w:rsidR="004C402D" w:rsidRDefault="004C402D">
    <w:pPr>
      <w:pStyle w:val="Voettekst"/>
      <w:rPr>
        <w:rFonts w:cs="Arial"/>
        <w:sz w:val="16"/>
        <w:szCs w:val="16"/>
        <w:lang w:val="fr-FR"/>
      </w:rPr>
    </w:pPr>
    <w:r>
      <w:rPr>
        <w:rFonts w:cs="Arial"/>
        <w:sz w:val="16"/>
        <w:szCs w:val="16"/>
        <w:lang w:val="fr-FR"/>
      </w:rPr>
      <w:t>Chaussée de Charleroi 112</w:t>
    </w:r>
  </w:p>
  <w:p w14:paraId="46A46EAF" w14:textId="482701CD" w:rsidR="004C402D" w:rsidRPr="003A41D4" w:rsidRDefault="004C402D" w:rsidP="004C402D">
    <w:pPr>
      <w:pStyle w:val="Voettekst"/>
      <w:rPr>
        <w:rFonts w:cs="Arial"/>
        <w:sz w:val="16"/>
        <w:szCs w:val="16"/>
      </w:rPr>
    </w:pPr>
    <w:r w:rsidRPr="003A41D4">
      <w:rPr>
        <w:rFonts w:cs="Arial"/>
        <w:sz w:val="16"/>
        <w:szCs w:val="16"/>
      </w:rPr>
      <w:t>1060 Bruxelles</w:t>
    </w:r>
    <w:r w:rsidRPr="003A41D4">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D16199" w:rsidRPr="003A41D4">
          <w:rPr>
            <w:rFonts w:cs="Arial"/>
            <w:sz w:val="16"/>
            <w:szCs w:val="16"/>
          </w:rPr>
          <w:t>Test your idea</w:t>
        </w:r>
      </w:sdtContent>
    </w:sdt>
    <w:r w:rsidRPr="003A41D4">
      <w:rPr>
        <w:rFonts w:cs="Arial"/>
        <w:sz w:val="16"/>
        <w:szCs w:val="16"/>
      </w:rPr>
      <w:tab/>
    </w:r>
    <w:r w:rsidR="00DB582F" w:rsidRPr="003A41D4">
      <w:rPr>
        <w:rFonts w:cs="Arial"/>
        <w:sz w:val="16"/>
        <w:szCs w:val="16"/>
      </w:rPr>
      <w:t>Pag</w:t>
    </w:r>
    <w:r w:rsidR="004A3AA1" w:rsidRPr="003A41D4">
      <w:rPr>
        <w:rFonts w:cs="Arial"/>
        <w:sz w:val="16"/>
        <w:szCs w:val="16"/>
      </w:rPr>
      <w:t>ina</w:t>
    </w:r>
    <w:r w:rsidR="00DB582F" w:rsidRPr="003A41D4">
      <w:rPr>
        <w:rFonts w:cs="Arial"/>
        <w:sz w:val="16"/>
        <w:szCs w:val="16"/>
      </w:rPr>
      <w:t xml:space="preserve"> </w:t>
    </w:r>
    <w:r w:rsidR="00D15FE8" w:rsidRPr="003A524B">
      <w:rPr>
        <w:rFonts w:cs="Arial"/>
        <w:sz w:val="16"/>
        <w:szCs w:val="16"/>
        <w:lang w:val="nl-BE"/>
      </w:rPr>
      <w:fldChar w:fldCharType="begin"/>
    </w:r>
    <w:r w:rsidR="00D15FE8" w:rsidRPr="003A41D4">
      <w:rPr>
        <w:rFonts w:cs="Arial"/>
        <w:sz w:val="16"/>
        <w:szCs w:val="16"/>
      </w:rPr>
      <w:instrText xml:space="preserve"> PAGE  \* Arabic  \* MERGEFORMAT </w:instrText>
    </w:r>
    <w:r w:rsidR="00D15FE8" w:rsidRPr="003A524B">
      <w:rPr>
        <w:rFonts w:cs="Arial"/>
        <w:sz w:val="16"/>
        <w:szCs w:val="16"/>
        <w:lang w:val="nl-BE"/>
      </w:rPr>
      <w:fldChar w:fldCharType="separate"/>
    </w:r>
    <w:r w:rsidR="00D15FE8" w:rsidRPr="003A41D4">
      <w:rPr>
        <w:rFonts w:cs="Arial"/>
        <w:noProof/>
        <w:sz w:val="16"/>
        <w:szCs w:val="16"/>
      </w:rPr>
      <w:t>1</w:t>
    </w:r>
    <w:r w:rsidR="00D15FE8" w:rsidRPr="003A524B">
      <w:rPr>
        <w:rFonts w:cs="Arial"/>
        <w:sz w:val="16"/>
        <w:szCs w:val="16"/>
        <w:lang w:val="nl-BE"/>
      </w:rPr>
      <w:fldChar w:fldCharType="end"/>
    </w:r>
    <w:r w:rsidR="00DB582F" w:rsidRPr="003A41D4">
      <w:rPr>
        <w:rFonts w:cs="Arial"/>
        <w:sz w:val="16"/>
        <w:szCs w:val="16"/>
      </w:rPr>
      <w:t xml:space="preserve">/ </w:t>
    </w:r>
    <w:r w:rsidR="00DB582F" w:rsidRPr="003A524B">
      <w:rPr>
        <w:rFonts w:cs="Arial"/>
        <w:sz w:val="16"/>
        <w:szCs w:val="16"/>
        <w:lang w:val="nl-BE"/>
      </w:rPr>
      <w:fldChar w:fldCharType="begin"/>
    </w:r>
    <w:r w:rsidR="00DB582F" w:rsidRPr="003A41D4">
      <w:rPr>
        <w:rFonts w:cs="Arial"/>
        <w:sz w:val="16"/>
        <w:szCs w:val="16"/>
      </w:rPr>
      <w:instrText xml:space="preserve"> NUMPAGES   \* MERGEFORMAT </w:instrText>
    </w:r>
    <w:r w:rsidR="00DB582F" w:rsidRPr="003A524B">
      <w:rPr>
        <w:rFonts w:cs="Arial"/>
        <w:sz w:val="16"/>
        <w:szCs w:val="16"/>
        <w:lang w:val="nl-BE"/>
      </w:rPr>
      <w:fldChar w:fldCharType="separate"/>
    </w:r>
    <w:r w:rsidR="00DB582F" w:rsidRPr="003A41D4">
      <w:rPr>
        <w:rFonts w:cs="Arial"/>
        <w:noProof/>
        <w:sz w:val="16"/>
        <w:szCs w:val="16"/>
      </w:rPr>
      <w:t>1</w:t>
    </w:r>
    <w:r w:rsidR="00DB582F" w:rsidRPr="003A524B">
      <w:rPr>
        <w:rFonts w:cs="Arial"/>
        <w:sz w:val="16"/>
        <w:szCs w:val="16"/>
        <w:lang w:val="nl-BE"/>
      </w:rPr>
      <w:fldChar w:fldCharType="end"/>
    </w:r>
  </w:p>
  <w:p w14:paraId="75F589E1" w14:textId="6303B1E8" w:rsidR="004C402D" w:rsidRPr="004C402D" w:rsidRDefault="004C402D">
    <w:pPr>
      <w:pStyle w:val="Voettekst"/>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6D85" w14:textId="77777777" w:rsidR="003F62F9" w:rsidRDefault="003F62F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B8470" w14:textId="77777777" w:rsidR="008C7434" w:rsidRDefault="008C7434" w:rsidP="00B34DDB">
      <w:pPr>
        <w:spacing w:after="0" w:line="240" w:lineRule="auto"/>
      </w:pPr>
      <w:r>
        <w:separator/>
      </w:r>
    </w:p>
  </w:footnote>
  <w:footnote w:type="continuationSeparator" w:id="0">
    <w:p w14:paraId="15C7A38C" w14:textId="77777777" w:rsidR="008C7434" w:rsidRDefault="008C7434" w:rsidP="00B34DDB">
      <w:pPr>
        <w:spacing w:after="0" w:line="240" w:lineRule="auto"/>
      </w:pPr>
      <w:r>
        <w:continuationSeparator/>
      </w:r>
    </w:p>
  </w:footnote>
  <w:footnote w:type="continuationNotice" w:id="1">
    <w:p w14:paraId="13CC3D0D" w14:textId="77777777" w:rsidR="008C7434" w:rsidRDefault="008C7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AD286" w14:textId="77777777" w:rsidR="003F62F9" w:rsidRDefault="003F62F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59BC899A" w:rsidR="00B34DDB" w:rsidRPr="00B34DDB" w:rsidRDefault="00B34DDB">
    <w:pPr>
      <w:pStyle w:val="Koptekst"/>
      <w:rPr>
        <w:rFonts w:cs="Arial"/>
        <w:sz w:val="18"/>
        <w:szCs w:val="18"/>
      </w:rPr>
    </w:pPr>
    <w:r w:rsidRPr="00B34DDB">
      <w:rPr>
        <w:rFonts w:cs="Arial"/>
        <w:noProof/>
        <w:sz w:val="18"/>
        <w:szCs w:val="18"/>
      </w:rPr>
      <w:drawing>
        <wp:anchor distT="0" distB="0" distL="114300" distR="114300" simplePos="0" relativeHeight="251657216"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004A3AA1" w:rsidRPr="004A3AA1">
      <w:rPr>
        <w:rFonts w:cs="Arial"/>
        <w:sz w:val="18"/>
        <w:szCs w:val="18"/>
        <w:lang w:val="nl-BE"/>
      </w:rPr>
      <w:t xml:space="preserve"> </w:t>
    </w:r>
    <w:r w:rsidR="004A3AA1" w:rsidRPr="00986887">
      <w:rPr>
        <w:rFonts w:cs="Arial"/>
        <w:sz w:val="18"/>
        <w:szCs w:val="18"/>
        <w:lang w:val="nl-BE"/>
      </w:rPr>
      <w:t>Bedrijfslogo</w:t>
    </w:r>
  </w:p>
  <w:p w14:paraId="18CDC87A" w14:textId="77777777" w:rsidR="00F76BCC" w:rsidRDefault="00F76B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EE117" w14:textId="77777777" w:rsidR="003F62F9" w:rsidRDefault="003F62F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870430"/>
    <w:multiLevelType w:val="hybridMultilevel"/>
    <w:tmpl w:val="83C0066C"/>
    <w:lvl w:ilvl="0" w:tplc="C5F02400">
      <w:start w:val="1"/>
      <w:numFmt w:val="bullet"/>
      <w:lvlText w:val=""/>
      <w:lvlJc w:val="left"/>
      <w:pPr>
        <w:ind w:left="720" w:hanging="360"/>
      </w:pPr>
      <w:rPr>
        <w:rFonts w:ascii="Symbol" w:hAnsi="Symbol" w:hint="default"/>
      </w:rPr>
    </w:lvl>
    <w:lvl w:ilvl="1" w:tplc="57C4764A">
      <w:start w:val="1"/>
      <w:numFmt w:val="bullet"/>
      <w:lvlText w:val="o"/>
      <w:lvlJc w:val="left"/>
      <w:pPr>
        <w:ind w:left="1440" w:hanging="360"/>
      </w:pPr>
      <w:rPr>
        <w:rFonts w:ascii="Courier New" w:hAnsi="Courier New" w:cs="Courier New" w:hint="default"/>
      </w:rPr>
    </w:lvl>
    <w:lvl w:ilvl="2" w:tplc="66427010">
      <w:start w:val="1"/>
      <w:numFmt w:val="bullet"/>
      <w:lvlText w:val=""/>
      <w:lvlJc w:val="left"/>
      <w:pPr>
        <w:ind w:left="2160" w:hanging="360"/>
      </w:pPr>
      <w:rPr>
        <w:rFonts w:ascii="Wingdings" w:hAnsi="Wingdings" w:hint="default"/>
      </w:rPr>
    </w:lvl>
    <w:lvl w:ilvl="3" w:tplc="A19A2620">
      <w:start w:val="1"/>
      <w:numFmt w:val="bullet"/>
      <w:lvlText w:val=""/>
      <w:lvlJc w:val="left"/>
      <w:pPr>
        <w:ind w:left="2880" w:hanging="360"/>
      </w:pPr>
      <w:rPr>
        <w:rFonts w:ascii="Symbol" w:hAnsi="Symbol" w:hint="default"/>
      </w:rPr>
    </w:lvl>
    <w:lvl w:ilvl="4" w:tplc="09D46BAC">
      <w:start w:val="1"/>
      <w:numFmt w:val="bullet"/>
      <w:lvlText w:val="o"/>
      <w:lvlJc w:val="left"/>
      <w:pPr>
        <w:ind w:left="3600" w:hanging="360"/>
      </w:pPr>
      <w:rPr>
        <w:rFonts w:ascii="Courier New" w:hAnsi="Courier New" w:cs="Courier New" w:hint="default"/>
      </w:rPr>
    </w:lvl>
    <w:lvl w:ilvl="5" w:tplc="344229BE">
      <w:start w:val="1"/>
      <w:numFmt w:val="bullet"/>
      <w:lvlText w:val=""/>
      <w:lvlJc w:val="left"/>
      <w:pPr>
        <w:ind w:left="4320" w:hanging="360"/>
      </w:pPr>
      <w:rPr>
        <w:rFonts w:ascii="Wingdings" w:hAnsi="Wingdings" w:hint="default"/>
      </w:rPr>
    </w:lvl>
    <w:lvl w:ilvl="6" w:tplc="E7426742">
      <w:start w:val="1"/>
      <w:numFmt w:val="bullet"/>
      <w:lvlText w:val=""/>
      <w:lvlJc w:val="left"/>
      <w:pPr>
        <w:ind w:left="5040" w:hanging="360"/>
      </w:pPr>
      <w:rPr>
        <w:rFonts w:ascii="Symbol" w:hAnsi="Symbol" w:hint="default"/>
      </w:rPr>
    </w:lvl>
    <w:lvl w:ilvl="7" w:tplc="EBB8A25C">
      <w:start w:val="1"/>
      <w:numFmt w:val="bullet"/>
      <w:lvlText w:val="o"/>
      <w:lvlJc w:val="left"/>
      <w:pPr>
        <w:ind w:left="5760" w:hanging="360"/>
      </w:pPr>
      <w:rPr>
        <w:rFonts w:ascii="Courier New" w:hAnsi="Courier New" w:cs="Courier New" w:hint="default"/>
      </w:rPr>
    </w:lvl>
    <w:lvl w:ilvl="8" w:tplc="11BA5DCA">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9222E67"/>
    <w:multiLevelType w:val="hybridMultilevel"/>
    <w:tmpl w:val="DABE57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ED45018"/>
    <w:multiLevelType w:val="hybridMultilevel"/>
    <w:tmpl w:val="B88A3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54F745EE"/>
    <w:multiLevelType w:val="multilevel"/>
    <w:tmpl w:val="52526BAC"/>
    <w:lvl w:ilvl="0">
      <w:start w:val="1"/>
      <w:numFmt w:val="upperLetter"/>
      <w:pStyle w:val="Kop1"/>
      <w:lvlText w:val="Deel %1."/>
      <w:lvlJc w:val="left"/>
      <w:pPr>
        <w:tabs>
          <w:tab w:val="num" w:pos="432"/>
        </w:tabs>
        <w:ind w:left="0" w:firstLine="284"/>
      </w:pPr>
      <w:rPr>
        <w:rFonts w:hint="default"/>
        <w:b/>
        <w:bCs/>
      </w:rPr>
    </w:lvl>
    <w:lvl w:ilvl="1">
      <w:start w:val="1"/>
      <w:numFmt w:val="decimal"/>
      <w:pStyle w:val="Kop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7"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8"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9"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98191274">
    <w:abstractNumId w:val="47"/>
  </w:num>
  <w:num w:numId="2" w16cid:durableId="997537319">
    <w:abstractNumId w:val="46"/>
  </w:num>
  <w:num w:numId="3" w16cid:durableId="1433209520">
    <w:abstractNumId w:val="46"/>
  </w:num>
  <w:num w:numId="4" w16cid:durableId="1878590957">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9090458">
    <w:abstractNumId w:val="0"/>
  </w:num>
  <w:num w:numId="6" w16cid:durableId="1688872820">
    <w:abstractNumId w:val="2"/>
  </w:num>
  <w:num w:numId="7" w16cid:durableId="1609385524">
    <w:abstractNumId w:val="29"/>
  </w:num>
  <w:num w:numId="8" w16cid:durableId="1154494271">
    <w:abstractNumId w:val="39"/>
  </w:num>
  <w:num w:numId="9" w16cid:durableId="1297642506">
    <w:abstractNumId w:val="61"/>
  </w:num>
  <w:num w:numId="10" w16cid:durableId="906182979">
    <w:abstractNumId w:val="33"/>
  </w:num>
  <w:num w:numId="11" w16cid:durableId="151797331">
    <w:abstractNumId w:val="3"/>
  </w:num>
  <w:num w:numId="12" w16cid:durableId="1609267131">
    <w:abstractNumId w:val="4"/>
  </w:num>
  <w:num w:numId="13" w16cid:durableId="935747346">
    <w:abstractNumId w:val="5"/>
  </w:num>
  <w:num w:numId="14" w16cid:durableId="1262839166">
    <w:abstractNumId w:val="6"/>
  </w:num>
  <w:num w:numId="15" w16cid:durableId="285240851">
    <w:abstractNumId w:val="7"/>
  </w:num>
  <w:num w:numId="16" w16cid:durableId="1210604625">
    <w:abstractNumId w:val="8"/>
  </w:num>
  <w:num w:numId="17" w16cid:durableId="43792219">
    <w:abstractNumId w:val="16"/>
  </w:num>
  <w:num w:numId="18" w16cid:durableId="1075081792">
    <w:abstractNumId w:val="43"/>
  </w:num>
  <w:num w:numId="19" w16cid:durableId="797912464">
    <w:abstractNumId w:val="25"/>
  </w:num>
  <w:num w:numId="20" w16cid:durableId="565262951">
    <w:abstractNumId w:val="9"/>
  </w:num>
  <w:num w:numId="21" w16cid:durableId="1020200976">
    <w:abstractNumId w:val="26"/>
  </w:num>
  <w:num w:numId="22" w16cid:durableId="394670249">
    <w:abstractNumId w:val="10"/>
  </w:num>
  <w:num w:numId="23" w16cid:durableId="669865936">
    <w:abstractNumId w:val="55"/>
  </w:num>
  <w:num w:numId="24" w16cid:durableId="479032601">
    <w:abstractNumId w:val="34"/>
  </w:num>
  <w:num w:numId="25" w16cid:durableId="307369929">
    <w:abstractNumId w:val="11"/>
  </w:num>
  <w:num w:numId="26" w16cid:durableId="1561557396">
    <w:abstractNumId w:val="12"/>
  </w:num>
  <w:num w:numId="27" w16cid:durableId="2130120615">
    <w:abstractNumId w:val="18"/>
  </w:num>
  <w:num w:numId="28" w16cid:durableId="863129730">
    <w:abstractNumId w:val="15"/>
  </w:num>
  <w:num w:numId="29" w16cid:durableId="1218199514">
    <w:abstractNumId w:val="51"/>
  </w:num>
  <w:num w:numId="30" w16cid:durableId="1370377234">
    <w:abstractNumId w:val="23"/>
  </w:num>
  <w:num w:numId="31" w16cid:durableId="672873723">
    <w:abstractNumId w:val="59"/>
  </w:num>
  <w:num w:numId="32" w16cid:durableId="1921980516">
    <w:abstractNumId w:val="17"/>
  </w:num>
  <w:num w:numId="33" w16cid:durableId="1046831889">
    <w:abstractNumId w:val="53"/>
  </w:num>
  <w:num w:numId="34" w16cid:durableId="2032141867">
    <w:abstractNumId w:val="36"/>
  </w:num>
  <w:num w:numId="35" w16cid:durableId="532501612">
    <w:abstractNumId w:val="30"/>
  </w:num>
  <w:num w:numId="36" w16cid:durableId="1306398611">
    <w:abstractNumId w:val="58"/>
  </w:num>
  <w:num w:numId="37" w16cid:durableId="312216803">
    <w:abstractNumId w:val="40"/>
  </w:num>
  <w:num w:numId="38" w16cid:durableId="810171495">
    <w:abstractNumId w:val="20"/>
  </w:num>
  <w:num w:numId="39" w16cid:durableId="474177352">
    <w:abstractNumId w:val="42"/>
  </w:num>
  <w:num w:numId="40" w16cid:durableId="1738631498">
    <w:abstractNumId w:val="56"/>
  </w:num>
  <w:num w:numId="41" w16cid:durableId="750810005">
    <w:abstractNumId w:val="37"/>
  </w:num>
  <w:num w:numId="42" w16cid:durableId="1081293059">
    <w:abstractNumId w:val="60"/>
  </w:num>
  <w:num w:numId="43" w16cid:durableId="433718450">
    <w:abstractNumId w:val="13"/>
  </w:num>
  <w:num w:numId="44" w16cid:durableId="2103182175">
    <w:abstractNumId w:val="14"/>
  </w:num>
  <w:num w:numId="45" w16cid:durableId="1299922829">
    <w:abstractNumId w:val="21"/>
  </w:num>
  <w:num w:numId="46" w16cid:durableId="1306012660">
    <w:abstractNumId w:val="52"/>
  </w:num>
  <w:num w:numId="47" w16cid:durableId="973801469">
    <w:abstractNumId w:val="22"/>
  </w:num>
  <w:num w:numId="48" w16cid:durableId="212158314">
    <w:abstractNumId w:val="50"/>
  </w:num>
  <w:num w:numId="49" w16cid:durableId="2010985757">
    <w:abstractNumId w:val="49"/>
  </w:num>
  <w:num w:numId="50" w16cid:durableId="1711805095">
    <w:abstractNumId w:val="35"/>
  </w:num>
  <w:num w:numId="51" w16cid:durableId="621116635">
    <w:abstractNumId w:val="48"/>
  </w:num>
  <w:num w:numId="52" w16cid:durableId="1686129154">
    <w:abstractNumId w:val="44"/>
  </w:num>
  <w:num w:numId="53" w16cid:durableId="765879203">
    <w:abstractNumId w:val="41"/>
  </w:num>
  <w:num w:numId="54" w16cid:durableId="171577391">
    <w:abstractNumId w:val="54"/>
  </w:num>
  <w:num w:numId="55" w16cid:durableId="1174341049">
    <w:abstractNumId w:val="19"/>
  </w:num>
  <w:num w:numId="56" w16cid:durableId="1807316033">
    <w:abstractNumId w:val="38"/>
  </w:num>
  <w:num w:numId="57" w16cid:durableId="1738086940">
    <w:abstractNumId w:val="28"/>
  </w:num>
  <w:num w:numId="58" w16cid:durableId="1823347390">
    <w:abstractNumId w:val="31"/>
  </w:num>
  <w:num w:numId="59" w16cid:durableId="1914974371">
    <w:abstractNumId w:val="24"/>
  </w:num>
  <w:num w:numId="60" w16cid:durableId="546644007">
    <w:abstractNumId w:val="57"/>
  </w:num>
  <w:num w:numId="61" w16cid:durableId="1825658359">
    <w:abstractNumId w:val="62"/>
  </w:num>
  <w:num w:numId="62" w16cid:durableId="860124920">
    <w:abstractNumId w:val="32"/>
  </w:num>
  <w:num w:numId="63" w16cid:durableId="159083987">
    <w:abstractNumId w:val="45"/>
  </w:num>
  <w:num w:numId="64" w16cid:durableId="1035040772">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24D"/>
    <w:rsid w:val="00021833"/>
    <w:rsid w:val="0002775F"/>
    <w:rsid w:val="0003005D"/>
    <w:rsid w:val="000305EE"/>
    <w:rsid w:val="0003116E"/>
    <w:rsid w:val="0003320F"/>
    <w:rsid w:val="000355D9"/>
    <w:rsid w:val="00037B44"/>
    <w:rsid w:val="000406A4"/>
    <w:rsid w:val="00047DBC"/>
    <w:rsid w:val="000510C9"/>
    <w:rsid w:val="00051DE2"/>
    <w:rsid w:val="00051FCB"/>
    <w:rsid w:val="000574D2"/>
    <w:rsid w:val="00057EA2"/>
    <w:rsid w:val="00061592"/>
    <w:rsid w:val="00063101"/>
    <w:rsid w:val="00063446"/>
    <w:rsid w:val="00065433"/>
    <w:rsid w:val="0007332C"/>
    <w:rsid w:val="000749BC"/>
    <w:rsid w:val="0008525C"/>
    <w:rsid w:val="00091E34"/>
    <w:rsid w:val="000A2C5C"/>
    <w:rsid w:val="000A68C5"/>
    <w:rsid w:val="000B09C6"/>
    <w:rsid w:val="000B207C"/>
    <w:rsid w:val="000B2423"/>
    <w:rsid w:val="000C6233"/>
    <w:rsid w:val="000D249B"/>
    <w:rsid w:val="000D4D3F"/>
    <w:rsid w:val="000D689C"/>
    <w:rsid w:val="000D7E27"/>
    <w:rsid w:val="000E236B"/>
    <w:rsid w:val="000E567D"/>
    <w:rsid w:val="000E5B23"/>
    <w:rsid w:val="000E73D8"/>
    <w:rsid w:val="000F019A"/>
    <w:rsid w:val="000F025C"/>
    <w:rsid w:val="000F087E"/>
    <w:rsid w:val="000F65EE"/>
    <w:rsid w:val="00100135"/>
    <w:rsid w:val="0010036B"/>
    <w:rsid w:val="0010284A"/>
    <w:rsid w:val="00103791"/>
    <w:rsid w:val="00110480"/>
    <w:rsid w:val="00113C47"/>
    <w:rsid w:val="0012036F"/>
    <w:rsid w:val="001303D4"/>
    <w:rsid w:val="00140173"/>
    <w:rsid w:val="0014296F"/>
    <w:rsid w:val="00145D41"/>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31EA"/>
    <w:rsid w:val="001B41B8"/>
    <w:rsid w:val="001B447E"/>
    <w:rsid w:val="001B597F"/>
    <w:rsid w:val="001B5BFA"/>
    <w:rsid w:val="001B6C00"/>
    <w:rsid w:val="001C018D"/>
    <w:rsid w:val="001C0EBB"/>
    <w:rsid w:val="001D02C8"/>
    <w:rsid w:val="001D5C7B"/>
    <w:rsid w:val="001D7339"/>
    <w:rsid w:val="001E30F3"/>
    <w:rsid w:val="001E3EF0"/>
    <w:rsid w:val="001E3F2A"/>
    <w:rsid w:val="001E4748"/>
    <w:rsid w:val="001E4A3E"/>
    <w:rsid w:val="001F0368"/>
    <w:rsid w:val="001F68C8"/>
    <w:rsid w:val="001F7064"/>
    <w:rsid w:val="002055E5"/>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6F77"/>
    <w:rsid w:val="002472C1"/>
    <w:rsid w:val="002478BB"/>
    <w:rsid w:val="0025252D"/>
    <w:rsid w:val="002528A1"/>
    <w:rsid w:val="00252D24"/>
    <w:rsid w:val="00261984"/>
    <w:rsid w:val="00261AE2"/>
    <w:rsid w:val="00262435"/>
    <w:rsid w:val="002630AD"/>
    <w:rsid w:val="00266205"/>
    <w:rsid w:val="00270089"/>
    <w:rsid w:val="00274E4E"/>
    <w:rsid w:val="0027647D"/>
    <w:rsid w:val="00277374"/>
    <w:rsid w:val="002800B6"/>
    <w:rsid w:val="002801C3"/>
    <w:rsid w:val="0028401E"/>
    <w:rsid w:val="002851D7"/>
    <w:rsid w:val="00287CC4"/>
    <w:rsid w:val="00292E46"/>
    <w:rsid w:val="00293422"/>
    <w:rsid w:val="002A53AE"/>
    <w:rsid w:val="002B67DB"/>
    <w:rsid w:val="002C1F97"/>
    <w:rsid w:val="002C2E93"/>
    <w:rsid w:val="002C41FF"/>
    <w:rsid w:val="002C569B"/>
    <w:rsid w:val="002C6C08"/>
    <w:rsid w:val="002D4F7A"/>
    <w:rsid w:val="002E3174"/>
    <w:rsid w:val="002F2E48"/>
    <w:rsid w:val="003024C5"/>
    <w:rsid w:val="003027B5"/>
    <w:rsid w:val="003055C3"/>
    <w:rsid w:val="0031171A"/>
    <w:rsid w:val="00327619"/>
    <w:rsid w:val="00327A37"/>
    <w:rsid w:val="00327FB4"/>
    <w:rsid w:val="0033792F"/>
    <w:rsid w:val="00340E77"/>
    <w:rsid w:val="00340FA7"/>
    <w:rsid w:val="00341DC2"/>
    <w:rsid w:val="00343313"/>
    <w:rsid w:val="003472E5"/>
    <w:rsid w:val="003505C3"/>
    <w:rsid w:val="0035217A"/>
    <w:rsid w:val="00354853"/>
    <w:rsid w:val="00360DCC"/>
    <w:rsid w:val="00361AF1"/>
    <w:rsid w:val="00367450"/>
    <w:rsid w:val="003703E5"/>
    <w:rsid w:val="00374894"/>
    <w:rsid w:val="003860AB"/>
    <w:rsid w:val="00386A1A"/>
    <w:rsid w:val="00386A59"/>
    <w:rsid w:val="0039021A"/>
    <w:rsid w:val="00392546"/>
    <w:rsid w:val="003968D6"/>
    <w:rsid w:val="003A265C"/>
    <w:rsid w:val="003A2863"/>
    <w:rsid w:val="003A41D4"/>
    <w:rsid w:val="003A4E56"/>
    <w:rsid w:val="003A524B"/>
    <w:rsid w:val="003B0C75"/>
    <w:rsid w:val="003B6B88"/>
    <w:rsid w:val="003B71B9"/>
    <w:rsid w:val="003C14B6"/>
    <w:rsid w:val="003C1C7B"/>
    <w:rsid w:val="003C3164"/>
    <w:rsid w:val="003C3506"/>
    <w:rsid w:val="003C3EEF"/>
    <w:rsid w:val="003C5CE0"/>
    <w:rsid w:val="003D3595"/>
    <w:rsid w:val="003E4A44"/>
    <w:rsid w:val="003F17EB"/>
    <w:rsid w:val="003F3A66"/>
    <w:rsid w:val="003F62F9"/>
    <w:rsid w:val="003F782F"/>
    <w:rsid w:val="00403B23"/>
    <w:rsid w:val="004060F4"/>
    <w:rsid w:val="004065EB"/>
    <w:rsid w:val="00412D6D"/>
    <w:rsid w:val="004135F3"/>
    <w:rsid w:val="004167C7"/>
    <w:rsid w:val="00421E3C"/>
    <w:rsid w:val="00422AD1"/>
    <w:rsid w:val="00426E5A"/>
    <w:rsid w:val="00433F4B"/>
    <w:rsid w:val="004344A3"/>
    <w:rsid w:val="00436066"/>
    <w:rsid w:val="00441B79"/>
    <w:rsid w:val="0044585D"/>
    <w:rsid w:val="00447634"/>
    <w:rsid w:val="0045272B"/>
    <w:rsid w:val="004529CE"/>
    <w:rsid w:val="00454901"/>
    <w:rsid w:val="0045595D"/>
    <w:rsid w:val="0045603C"/>
    <w:rsid w:val="004569F4"/>
    <w:rsid w:val="00457860"/>
    <w:rsid w:val="004643C5"/>
    <w:rsid w:val="00466D08"/>
    <w:rsid w:val="00470D81"/>
    <w:rsid w:val="00477D30"/>
    <w:rsid w:val="00477E8C"/>
    <w:rsid w:val="00486D13"/>
    <w:rsid w:val="00492E79"/>
    <w:rsid w:val="004A3AA1"/>
    <w:rsid w:val="004A51D8"/>
    <w:rsid w:val="004A76A4"/>
    <w:rsid w:val="004A7EE9"/>
    <w:rsid w:val="004B4EE7"/>
    <w:rsid w:val="004C3A94"/>
    <w:rsid w:val="004C402D"/>
    <w:rsid w:val="004C5AA2"/>
    <w:rsid w:val="004C7811"/>
    <w:rsid w:val="004D2037"/>
    <w:rsid w:val="004D4FA1"/>
    <w:rsid w:val="004E2829"/>
    <w:rsid w:val="004E4252"/>
    <w:rsid w:val="004E5EB6"/>
    <w:rsid w:val="004E5F26"/>
    <w:rsid w:val="004F033D"/>
    <w:rsid w:val="004F7464"/>
    <w:rsid w:val="004F7675"/>
    <w:rsid w:val="004F77AD"/>
    <w:rsid w:val="00500C61"/>
    <w:rsid w:val="00507090"/>
    <w:rsid w:val="00513A85"/>
    <w:rsid w:val="005233F9"/>
    <w:rsid w:val="005258B8"/>
    <w:rsid w:val="005278A4"/>
    <w:rsid w:val="00531580"/>
    <w:rsid w:val="00533FCD"/>
    <w:rsid w:val="00534631"/>
    <w:rsid w:val="00537A83"/>
    <w:rsid w:val="00540820"/>
    <w:rsid w:val="00542AD9"/>
    <w:rsid w:val="00544B22"/>
    <w:rsid w:val="00544B7C"/>
    <w:rsid w:val="0054585A"/>
    <w:rsid w:val="005467D8"/>
    <w:rsid w:val="00551389"/>
    <w:rsid w:val="005529F3"/>
    <w:rsid w:val="005551BD"/>
    <w:rsid w:val="00565144"/>
    <w:rsid w:val="00574C8D"/>
    <w:rsid w:val="00582F69"/>
    <w:rsid w:val="00591BB4"/>
    <w:rsid w:val="00597796"/>
    <w:rsid w:val="005A2B7B"/>
    <w:rsid w:val="005A320E"/>
    <w:rsid w:val="005B0197"/>
    <w:rsid w:val="005B0784"/>
    <w:rsid w:val="005B75A3"/>
    <w:rsid w:val="005C4B9F"/>
    <w:rsid w:val="005C6830"/>
    <w:rsid w:val="005D5A24"/>
    <w:rsid w:val="005D72F1"/>
    <w:rsid w:val="005E1B0A"/>
    <w:rsid w:val="005E3BB0"/>
    <w:rsid w:val="005E5159"/>
    <w:rsid w:val="005E75B1"/>
    <w:rsid w:val="005F0441"/>
    <w:rsid w:val="005F0514"/>
    <w:rsid w:val="005F294F"/>
    <w:rsid w:val="00601407"/>
    <w:rsid w:val="00601C0D"/>
    <w:rsid w:val="0060251C"/>
    <w:rsid w:val="0060320D"/>
    <w:rsid w:val="00604AA0"/>
    <w:rsid w:val="00605A93"/>
    <w:rsid w:val="00606386"/>
    <w:rsid w:val="00607181"/>
    <w:rsid w:val="00607CB3"/>
    <w:rsid w:val="00614390"/>
    <w:rsid w:val="00614A7B"/>
    <w:rsid w:val="00614F21"/>
    <w:rsid w:val="00616E46"/>
    <w:rsid w:val="0061757F"/>
    <w:rsid w:val="00617769"/>
    <w:rsid w:val="00620D47"/>
    <w:rsid w:val="00621E6A"/>
    <w:rsid w:val="00622AA0"/>
    <w:rsid w:val="00622DD9"/>
    <w:rsid w:val="0062316B"/>
    <w:rsid w:val="00632234"/>
    <w:rsid w:val="0064186B"/>
    <w:rsid w:val="0064559E"/>
    <w:rsid w:val="00645CB5"/>
    <w:rsid w:val="00646CE9"/>
    <w:rsid w:val="00651269"/>
    <w:rsid w:val="00651C9E"/>
    <w:rsid w:val="0065417F"/>
    <w:rsid w:val="00656AF4"/>
    <w:rsid w:val="00673F2D"/>
    <w:rsid w:val="006818FE"/>
    <w:rsid w:val="0068771D"/>
    <w:rsid w:val="00687868"/>
    <w:rsid w:val="00696A6E"/>
    <w:rsid w:val="0069762D"/>
    <w:rsid w:val="006A1ABA"/>
    <w:rsid w:val="006B02AB"/>
    <w:rsid w:val="006C0CB9"/>
    <w:rsid w:val="006C157C"/>
    <w:rsid w:val="006D2BAA"/>
    <w:rsid w:val="006D4C32"/>
    <w:rsid w:val="006D76AF"/>
    <w:rsid w:val="006E003B"/>
    <w:rsid w:val="006E0B84"/>
    <w:rsid w:val="006E4D8C"/>
    <w:rsid w:val="006E5DC5"/>
    <w:rsid w:val="006F135E"/>
    <w:rsid w:val="006F2A62"/>
    <w:rsid w:val="006F2BB6"/>
    <w:rsid w:val="006F3A52"/>
    <w:rsid w:val="006F6F09"/>
    <w:rsid w:val="007001D0"/>
    <w:rsid w:val="007060B8"/>
    <w:rsid w:val="00710B3F"/>
    <w:rsid w:val="0071474F"/>
    <w:rsid w:val="00714DED"/>
    <w:rsid w:val="007203A0"/>
    <w:rsid w:val="007205E1"/>
    <w:rsid w:val="0072343F"/>
    <w:rsid w:val="007308CF"/>
    <w:rsid w:val="007431E3"/>
    <w:rsid w:val="00745651"/>
    <w:rsid w:val="00755869"/>
    <w:rsid w:val="00761721"/>
    <w:rsid w:val="007623DB"/>
    <w:rsid w:val="00771AAC"/>
    <w:rsid w:val="007722F9"/>
    <w:rsid w:val="00774756"/>
    <w:rsid w:val="007760F9"/>
    <w:rsid w:val="00784C2C"/>
    <w:rsid w:val="007866FC"/>
    <w:rsid w:val="007923EE"/>
    <w:rsid w:val="007960DF"/>
    <w:rsid w:val="00796673"/>
    <w:rsid w:val="007978D2"/>
    <w:rsid w:val="007A1455"/>
    <w:rsid w:val="007A39FD"/>
    <w:rsid w:val="007A3F1E"/>
    <w:rsid w:val="007A4267"/>
    <w:rsid w:val="007B3A49"/>
    <w:rsid w:val="007C020B"/>
    <w:rsid w:val="007C712A"/>
    <w:rsid w:val="007D062D"/>
    <w:rsid w:val="007D15A7"/>
    <w:rsid w:val="007D56F6"/>
    <w:rsid w:val="007E127D"/>
    <w:rsid w:val="007E339A"/>
    <w:rsid w:val="007E3C9F"/>
    <w:rsid w:val="007E560B"/>
    <w:rsid w:val="007F2E0E"/>
    <w:rsid w:val="007F3C68"/>
    <w:rsid w:val="007F50D7"/>
    <w:rsid w:val="007F79EA"/>
    <w:rsid w:val="00803739"/>
    <w:rsid w:val="00805278"/>
    <w:rsid w:val="00807AAE"/>
    <w:rsid w:val="00825631"/>
    <w:rsid w:val="00826AFA"/>
    <w:rsid w:val="00827793"/>
    <w:rsid w:val="00827B32"/>
    <w:rsid w:val="00836B34"/>
    <w:rsid w:val="00836FAA"/>
    <w:rsid w:val="00837359"/>
    <w:rsid w:val="008378AD"/>
    <w:rsid w:val="00846BCE"/>
    <w:rsid w:val="00846E83"/>
    <w:rsid w:val="00852336"/>
    <w:rsid w:val="00861981"/>
    <w:rsid w:val="008631B2"/>
    <w:rsid w:val="00863D62"/>
    <w:rsid w:val="00864F65"/>
    <w:rsid w:val="00865D1C"/>
    <w:rsid w:val="00866143"/>
    <w:rsid w:val="00866E53"/>
    <w:rsid w:val="00870D50"/>
    <w:rsid w:val="008721D5"/>
    <w:rsid w:val="00875C49"/>
    <w:rsid w:val="008824E2"/>
    <w:rsid w:val="00890374"/>
    <w:rsid w:val="00896CCB"/>
    <w:rsid w:val="008A4797"/>
    <w:rsid w:val="008A6191"/>
    <w:rsid w:val="008B0A4D"/>
    <w:rsid w:val="008B183F"/>
    <w:rsid w:val="008B6767"/>
    <w:rsid w:val="008B6EB5"/>
    <w:rsid w:val="008C3033"/>
    <w:rsid w:val="008C40C5"/>
    <w:rsid w:val="008C7434"/>
    <w:rsid w:val="008C7AAC"/>
    <w:rsid w:val="008D6E0F"/>
    <w:rsid w:val="008D7424"/>
    <w:rsid w:val="008E3308"/>
    <w:rsid w:val="008E4E9F"/>
    <w:rsid w:val="008E6C9C"/>
    <w:rsid w:val="008F28B7"/>
    <w:rsid w:val="00900638"/>
    <w:rsid w:val="0090517B"/>
    <w:rsid w:val="009078FD"/>
    <w:rsid w:val="00912793"/>
    <w:rsid w:val="00913523"/>
    <w:rsid w:val="0092091A"/>
    <w:rsid w:val="00921AA9"/>
    <w:rsid w:val="00923A16"/>
    <w:rsid w:val="009278D5"/>
    <w:rsid w:val="00933E0F"/>
    <w:rsid w:val="00933E19"/>
    <w:rsid w:val="00935600"/>
    <w:rsid w:val="00935C59"/>
    <w:rsid w:val="00936B5A"/>
    <w:rsid w:val="00937D33"/>
    <w:rsid w:val="00937ED9"/>
    <w:rsid w:val="009406DC"/>
    <w:rsid w:val="00942752"/>
    <w:rsid w:val="00942759"/>
    <w:rsid w:val="00950F56"/>
    <w:rsid w:val="00953E8B"/>
    <w:rsid w:val="0095456E"/>
    <w:rsid w:val="0095485C"/>
    <w:rsid w:val="0095776A"/>
    <w:rsid w:val="0096144D"/>
    <w:rsid w:val="00965775"/>
    <w:rsid w:val="00975354"/>
    <w:rsid w:val="009762F6"/>
    <w:rsid w:val="00982F6F"/>
    <w:rsid w:val="00983D67"/>
    <w:rsid w:val="0098469C"/>
    <w:rsid w:val="00985305"/>
    <w:rsid w:val="009924BB"/>
    <w:rsid w:val="009A0552"/>
    <w:rsid w:val="009A11EC"/>
    <w:rsid w:val="009A76D2"/>
    <w:rsid w:val="009B22FE"/>
    <w:rsid w:val="009B3797"/>
    <w:rsid w:val="009B5609"/>
    <w:rsid w:val="009B5F9D"/>
    <w:rsid w:val="009B6828"/>
    <w:rsid w:val="009B712D"/>
    <w:rsid w:val="009D05B2"/>
    <w:rsid w:val="009D0B3A"/>
    <w:rsid w:val="009D0E4F"/>
    <w:rsid w:val="009D7226"/>
    <w:rsid w:val="009D7BCE"/>
    <w:rsid w:val="009E18A3"/>
    <w:rsid w:val="009E44C7"/>
    <w:rsid w:val="009E6977"/>
    <w:rsid w:val="009F173D"/>
    <w:rsid w:val="009F2104"/>
    <w:rsid w:val="00A0008D"/>
    <w:rsid w:val="00A002F8"/>
    <w:rsid w:val="00A23911"/>
    <w:rsid w:val="00A26A31"/>
    <w:rsid w:val="00A27E26"/>
    <w:rsid w:val="00A30777"/>
    <w:rsid w:val="00A31A90"/>
    <w:rsid w:val="00A35CAE"/>
    <w:rsid w:val="00A37024"/>
    <w:rsid w:val="00A416C2"/>
    <w:rsid w:val="00A43B3D"/>
    <w:rsid w:val="00A4413E"/>
    <w:rsid w:val="00A564D3"/>
    <w:rsid w:val="00A5788D"/>
    <w:rsid w:val="00A60C59"/>
    <w:rsid w:val="00A67D2C"/>
    <w:rsid w:val="00A813FB"/>
    <w:rsid w:val="00A84D8B"/>
    <w:rsid w:val="00A856BD"/>
    <w:rsid w:val="00A90638"/>
    <w:rsid w:val="00AA12F5"/>
    <w:rsid w:val="00AA348D"/>
    <w:rsid w:val="00AA5E3C"/>
    <w:rsid w:val="00AA70CC"/>
    <w:rsid w:val="00AC329F"/>
    <w:rsid w:val="00AC6883"/>
    <w:rsid w:val="00AD2EB2"/>
    <w:rsid w:val="00AD368E"/>
    <w:rsid w:val="00AD785E"/>
    <w:rsid w:val="00AE33AC"/>
    <w:rsid w:val="00AE45F2"/>
    <w:rsid w:val="00AE7454"/>
    <w:rsid w:val="00AF37C8"/>
    <w:rsid w:val="00AF4519"/>
    <w:rsid w:val="00AF66A2"/>
    <w:rsid w:val="00AF71A2"/>
    <w:rsid w:val="00B000A0"/>
    <w:rsid w:val="00B06EFF"/>
    <w:rsid w:val="00B14216"/>
    <w:rsid w:val="00B301C5"/>
    <w:rsid w:val="00B31D0F"/>
    <w:rsid w:val="00B34DDB"/>
    <w:rsid w:val="00B36947"/>
    <w:rsid w:val="00B40448"/>
    <w:rsid w:val="00B411E9"/>
    <w:rsid w:val="00B42E22"/>
    <w:rsid w:val="00B54031"/>
    <w:rsid w:val="00B546E3"/>
    <w:rsid w:val="00B54912"/>
    <w:rsid w:val="00B63685"/>
    <w:rsid w:val="00B66D4B"/>
    <w:rsid w:val="00B717E3"/>
    <w:rsid w:val="00B71A46"/>
    <w:rsid w:val="00B727B0"/>
    <w:rsid w:val="00B834E3"/>
    <w:rsid w:val="00B83DE2"/>
    <w:rsid w:val="00B84676"/>
    <w:rsid w:val="00B91354"/>
    <w:rsid w:val="00B963EC"/>
    <w:rsid w:val="00BA1F58"/>
    <w:rsid w:val="00BA68E0"/>
    <w:rsid w:val="00BB31D1"/>
    <w:rsid w:val="00BB43D7"/>
    <w:rsid w:val="00BB4531"/>
    <w:rsid w:val="00BC15DF"/>
    <w:rsid w:val="00BC3490"/>
    <w:rsid w:val="00BC4874"/>
    <w:rsid w:val="00BD045E"/>
    <w:rsid w:val="00BD45EC"/>
    <w:rsid w:val="00BD5543"/>
    <w:rsid w:val="00BE3986"/>
    <w:rsid w:val="00BE6A64"/>
    <w:rsid w:val="00BE72B9"/>
    <w:rsid w:val="00BE7AF5"/>
    <w:rsid w:val="00BF3EBA"/>
    <w:rsid w:val="00BF48CB"/>
    <w:rsid w:val="00BF5CCF"/>
    <w:rsid w:val="00C02EE9"/>
    <w:rsid w:val="00C04481"/>
    <w:rsid w:val="00C06000"/>
    <w:rsid w:val="00C07981"/>
    <w:rsid w:val="00C12DEF"/>
    <w:rsid w:val="00C1450C"/>
    <w:rsid w:val="00C16873"/>
    <w:rsid w:val="00C24DF3"/>
    <w:rsid w:val="00C25D69"/>
    <w:rsid w:val="00C27654"/>
    <w:rsid w:val="00C2773A"/>
    <w:rsid w:val="00C27A9C"/>
    <w:rsid w:val="00C33DDD"/>
    <w:rsid w:val="00C34DDE"/>
    <w:rsid w:val="00C43456"/>
    <w:rsid w:val="00C4780B"/>
    <w:rsid w:val="00C516E4"/>
    <w:rsid w:val="00C56318"/>
    <w:rsid w:val="00C60019"/>
    <w:rsid w:val="00C629F4"/>
    <w:rsid w:val="00C656EC"/>
    <w:rsid w:val="00C70812"/>
    <w:rsid w:val="00C73313"/>
    <w:rsid w:val="00C75135"/>
    <w:rsid w:val="00C82182"/>
    <w:rsid w:val="00C9306C"/>
    <w:rsid w:val="00C93883"/>
    <w:rsid w:val="00C941CB"/>
    <w:rsid w:val="00C958B4"/>
    <w:rsid w:val="00C969D3"/>
    <w:rsid w:val="00C973F8"/>
    <w:rsid w:val="00CA27A8"/>
    <w:rsid w:val="00CA286E"/>
    <w:rsid w:val="00CA650F"/>
    <w:rsid w:val="00CB200B"/>
    <w:rsid w:val="00CB3F22"/>
    <w:rsid w:val="00CB6136"/>
    <w:rsid w:val="00CB62F5"/>
    <w:rsid w:val="00CC0A9A"/>
    <w:rsid w:val="00CC2DD8"/>
    <w:rsid w:val="00CC3B0F"/>
    <w:rsid w:val="00CC5D66"/>
    <w:rsid w:val="00CC7484"/>
    <w:rsid w:val="00CC7507"/>
    <w:rsid w:val="00CD021B"/>
    <w:rsid w:val="00CD562E"/>
    <w:rsid w:val="00CD727D"/>
    <w:rsid w:val="00CE0646"/>
    <w:rsid w:val="00CE0903"/>
    <w:rsid w:val="00CE15C4"/>
    <w:rsid w:val="00CE5CC2"/>
    <w:rsid w:val="00CF19D1"/>
    <w:rsid w:val="00CF34D2"/>
    <w:rsid w:val="00CF3A15"/>
    <w:rsid w:val="00CF4B56"/>
    <w:rsid w:val="00D01DEA"/>
    <w:rsid w:val="00D10425"/>
    <w:rsid w:val="00D125C0"/>
    <w:rsid w:val="00D13209"/>
    <w:rsid w:val="00D15FE8"/>
    <w:rsid w:val="00D16199"/>
    <w:rsid w:val="00D20F60"/>
    <w:rsid w:val="00D25457"/>
    <w:rsid w:val="00D266CB"/>
    <w:rsid w:val="00D362C5"/>
    <w:rsid w:val="00D369C0"/>
    <w:rsid w:val="00D45BBF"/>
    <w:rsid w:val="00D50DB4"/>
    <w:rsid w:val="00D5416D"/>
    <w:rsid w:val="00D61F27"/>
    <w:rsid w:val="00D70056"/>
    <w:rsid w:val="00D72900"/>
    <w:rsid w:val="00D72B38"/>
    <w:rsid w:val="00D740A5"/>
    <w:rsid w:val="00D74BE9"/>
    <w:rsid w:val="00D76477"/>
    <w:rsid w:val="00D82A7F"/>
    <w:rsid w:val="00D90344"/>
    <w:rsid w:val="00D91576"/>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D7AA8"/>
    <w:rsid w:val="00DE45C9"/>
    <w:rsid w:val="00DE5F7D"/>
    <w:rsid w:val="00DF2311"/>
    <w:rsid w:val="00DF4043"/>
    <w:rsid w:val="00DF6DCF"/>
    <w:rsid w:val="00E000A4"/>
    <w:rsid w:val="00E03FC6"/>
    <w:rsid w:val="00E0522F"/>
    <w:rsid w:val="00E10E5D"/>
    <w:rsid w:val="00E1436C"/>
    <w:rsid w:val="00E14448"/>
    <w:rsid w:val="00E217A7"/>
    <w:rsid w:val="00E218C0"/>
    <w:rsid w:val="00E22986"/>
    <w:rsid w:val="00E23EC2"/>
    <w:rsid w:val="00E25906"/>
    <w:rsid w:val="00E26EBF"/>
    <w:rsid w:val="00E36D9F"/>
    <w:rsid w:val="00E42025"/>
    <w:rsid w:val="00E44039"/>
    <w:rsid w:val="00E45051"/>
    <w:rsid w:val="00E51E1A"/>
    <w:rsid w:val="00E54DF1"/>
    <w:rsid w:val="00E61C77"/>
    <w:rsid w:val="00E63976"/>
    <w:rsid w:val="00E6397E"/>
    <w:rsid w:val="00E64327"/>
    <w:rsid w:val="00E718A8"/>
    <w:rsid w:val="00E72ACF"/>
    <w:rsid w:val="00E73C8C"/>
    <w:rsid w:val="00E8162C"/>
    <w:rsid w:val="00E852E6"/>
    <w:rsid w:val="00E8702B"/>
    <w:rsid w:val="00E92346"/>
    <w:rsid w:val="00E94092"/>
    <w:rsid w:val="00E941F5"/>
    <w:rsid w:val="00E97707"/>
    <w:rsid w:val="00EA1B6B"/>
    <w:rsid w:val="00EA4BED"/>
    <w:rsid w:val="00EB1B1E"/>
    <w:rsid w:val="00EB1FF3"/>
    <w:rsid w:val="00EB5276"/>
    <w:rsid w:val="00EC0548"/>
    <w:rsid w:val="00EC63C2"/>
    <w:rsid w:val="00ED4867"/>
    <w:rsid w:val="00EE232C"/>
    <w:rsid w:val="00EE5E3A"/>
    <w:rsid w:val="00EE6478"/>
    <w:rsid w:val="00EE7F8B"/>
    <w:rsid w:val="00EF3C86"/>
    <w:rsid w:val="00EF42A9"/>
    <w:rsid w:val="00EF672C"/>
    <w:rsid w:val="00F00C2A"/>
    <w:rsid w:val="00F01F03"/>
    <w:rsid w:val="00F03869"/>
    <w:rsid w:val="00F05DED"/>
    <w:rsid w:val="00F117FA"/>
    <w:rsid w:val="00F12540"/>
    <w:rsid w:val="00F13F08"/>
    <w:rsid w:val="00F150A1"/>
    <w:rsid w:val="00F17EC3"/>
    <w:rsid w:val="00F20271"/>
    <w:rsid w:val="00F24825"/>
    <w:rsid w:val="00F25715"/>
    <w:rsid w:val="00F27A8E"/>
    <w:rsid w:val="00F30474"/>
    <w:rsid w:val="00F32DB4"/>
    <w:rsid w:val="00F3574E"/>
    <w:rsid w:val="00F35C43"/>
    <w:rsid w:val="00F36BB7"/>
    <w:rsid w:val="00F37103"/>
    <w:rsid w:val="00F42C73"/>
    <w:rsid w:val="00F51218"/>
    <w:rsid w:val="00F5159E"/>
    <w:rsid w:val="00F51790"/>
    <w:rsid w:val="00F52BCA"/>
    <w:rsid w:val="00F54002"/>
    <w:rsid w:val="00F60C49"/>
    <w:rsid w:val="00F62ABC"/>
    <w:rsid w:val="00F63A51"/>
    <w:rsid w:val="00F642F4"/>
    <w:rsid w:val="00F72E2B"/>
    <w:rsid w:val="00F740F6"/>
    <w:rsid w:val="00F76BCC"/>
    <w:rsid w:val="00F85513"/>
    <w:rsid w:val="00F878A1"/>
    <w:rsid w:val="00F927B1"/>
    <w:rsid w:val="00F93549"/>
    <w:rsid w:val="00F938F8"/>
    <w:rsid w:val="00F9454F"/>
    <w:rsid w:val="00F9494D"/>
    <w:rsid w:val="00F9642A"/>
    <w:rsid w:val="00FA4148"/>
    <w:rsid w:val="00FA54D4"/>
    <w:rsid w:val="00FA5FE2"/>
    <w:rsid w:val="00FB1760"/>
    <w:rsid w:val="00FB253C"/>
    <w:rsid w:val="00FB7C72"/>
    <w:rsid w:val="00FC4094"/>
    <w:rsid w:val="00FD0149"/>
    <w:rsid w:val="00FD1A1E"/>
    <w:rsid w:val="00FD3B6A"/>
    <w:rsid w:val="00FD4172"/>
    <w:rsid w:val="00FD74D2"/>
    <w:rsid w:val="00FD7D1C"/>
    <w:rsid w:val="00FE0DD1"/>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Kop2">
    <w:name w:val="heading 2"/>
    <w:basedOn w:val="Standaard"/>
    <w:next w:val="Standaard"/>
    <w:link w:val="Kop2Ch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Kop3">
    <w:name w:val="heading 3"/>
    <w:basedOn w:val="Standaard"/>
    <w:next w:val="Standaard"/>
    <w:link w:val="Kop3Char"/>
    <w:uiPriority w:val="9"/>
    <w:unhideWhenUsed/>
    <w:qFormat/>
    <w:rsid w:val="00CF19D1"/>
    <w:pPr>
      <w:keepNext/>
      <w:keepLines/>
      <w:spacing w:before="40" w:after="0"/>
      <w:outlineLvl w:val="2"/>
    </w:pPr>
    <w:rPr>
      <w:rFonts w:eastAsiaTheme="majorEastAsia"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92091A"/>
    <w:rPr>
      <w:color w:val="808080"/>
    </w:rPr>
  </w:style>
  <w:style w:type="table" w:styleId="Tabelraster">
    <w:name w:val="Table Grid"/>
    <w:basedOn w:val="Standaardtabe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760F9"/>
    <w:rPr>
      <w:color w:val="0563C1" w:themeColor="hyperlink"/>
      <w:u w:val="single"/>
    </w:rPr>
  </w:style>
  <w:style w:type="character" w:styleId="Onopgelostemelding">
    <w:name w:val="Unresolved Mention"/>
    <w:basedOn w:val="Standaardalinea-lettertype"/>
    <w:uiPriority w:val="99"/>
    <w:semiHidden/>
    <w:unhideWhenUsed/>
    <w:rsid w:val="007760F9"/>
    <w:rPr>
      <w:color w:val="605E5C"/>
      <w:shd w:val="clear" w:color="auto" w:fill="E1DFDD"/>
    </w:rPr>
  </w:style>
  <w:style w:type="table" w:styleId="Onopgemaaktetabel1">
    <w:name w:val="Plain Table 1"/>
    <w:basedOn w:val="Standaardtabe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B3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4DDB"/>
  </w:style>
  <w:style w:type="paragraph" w:styleId="Voettekst">
    <w:name w:val="footer"/>
    <w:basedOn w:val="Standaard"/>
    <w:link w:val="VoettekstChar"/>
    <w:uiPriority w:val="99"/>
    <w:unhideWhenUsed/>
    <w:rsid w:val="00B3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4DDB"/>
  </w:style>
  <w:style w:type="paragraph" w:styleId="Lijstalinea">
    <w:name w:val="List Paragraph"/>
    <w:basedOn w:val="Standaard"/>
    <w:link w:val="LijstalineaChar"/>
    <w:uiPriority w:val="34"/>
    <w:qFormat/>
    <w:rsid w:val="00215691"/>
    <w:pPr>
      <w:ind w:left="720"/>
      <w:contextualSpacing/>
    </w:pPr>
  </w:style>
  <w:style w:type="character" w:customStyle="1" w:styleId="Kop1Char">
    <w:name w:val="Kop 1 Char"/>
    <w:basedOn w:val="Standaardalinea-lettertype"/>
    <w:link w:val="Kop1"/>
    <w:uiPriority w:val="9"/>
    <w:rsid w:val="00466D08"/>
    <w:rPr>
      <w:rFonts w:ascii="Arial Black" w:eastAsiaTheme="majorEastAsia" w:hAnsi="Arial Black" w:cstheme="majorBidi"/>
      <w:b/>
      <w:sz w:val="48"/>
      <w:szCs w:val="32"/>
    </w:rPr>
  </w:style>
  <w:style w:type="paragraph" w:styleId="Kopvaninhoudsopgave">
    <w:name w:val="TOC Heading"/>
    <w:basedOn w:val="Kop1"/>
    <w:next w:val="Standaard"/>
    <w:uiPriority w:val="39"/>
    <w:unhideWhenUsed/>
    <w:qFormat/>
    <w:rsid w:val="00B31D0F"/>
    <w:pPr>
      <w:outlineLvl w:val="9"/>
    </w:pPr>
    <w:rPr>
      <w:lang w:eastAsia="fr-BE"/>
    </w:rPr>
  </w:style>
  <w:style w:type="character" w:customStyle="1" w:styleId="Kop2Char">
    <w:name w:val="Kop 2 Char"/>
    <w:basedOn w:val="Standaardalinea-lettertype"/>
    <w:link w:val="Kop2"/>
    <w:uiPriority w:val="9"/>
    <w:rsid w:val="00CF19D1"/>
    <w:rPr>
      <w:rFonts w:eastAsiaTheme="majorEastAsia" w:cstheme="majorBidi"/>
      <w:b/>
      <w:szCs w:val="26"/>
    </w:rPr>
  </w:style>
  <w:style w:type="character" w:customStyle="1" w:styleId="Kop3Char">
    <w:name w:val="Kop 3 Char"/>
    <w:basedOn w:val="Standaardalinea-lettertype"/>
    <w:link w:val="Kop3"/>
    <w:uiPriority w:val="9"/>
    <w:rsid w:val="00CF19D1"/>
    <w:rPr>
      <w:rFonts w:ascii="Arial" w:eastAsiaTheme="majorEastAsia" w:hAnsi="Arial" w:cstheme="majorBidi"/>
      <w:b/>
      <w:sz w:val="20"/>
      <w:szCs w:val="24"/>
    </w:rPr>
  </w:style>
  <w:style w:type="paragraph" w:styleId="Inhopg1">
    <w:name w:val="toc 1"/>
    <w:basedOn w:val="Lijst"/>
    <w:next w:val="Lijst"/>
    <w:autoRedefine/>
    <w:uiPriority w:val="39"/>
    <w:unhideWhenUsed/>
    <w:rsid w:val="004060F4"/>
    <w:pPr>
      <w:spacing w:after="240"/>
    </w:pPr>
    <w:rPr>
      <w:b/>
    </w:rPr>
  </w:style>
  <w:style w:type="paragraph" w:styleId="Inhopg2">
    <w:name w:val="toc 2"/>
    <w:basedOn w:val="Lijst"/>
    <w:next w:val="Lijst"/>
    <w:autoRedefine/>
    <w:uiPriority w:val="39"/>
    <w:unhideWhenUsed/>
    <w:rsid w:val="0065417F"/>
    <w:pPr>
      <w:tabs>
        <w:tab w:val="left" w:pos="660"/>
        <w:tab w:val="right" w:leader="dot" w:pos="9060"/>
      </w:tabs>
      <w:spacing w:after="100"/>
      <w:ind w:left="709" w:right="284" w:hanging="709"/>
    </w:pPr>
  </w:style>
  <w:style w:type="paragraph" w:styleId="Inhopg3">
    <w:name w:val="toc 3"/>
    <w:basedOn w:val="Lijst"/>
    <w:next w:val="Lijst"/>
    <w:autoRedefine/>
    <w:uiPriority w:val="39"/>
    <w:unhideWhenUsed/>
    <w:rsid w:val="004060F4"/>
    <w:pPr>
      <w:spacing w:after="100"/>
      <w:ind w:left="440"/>
    </w:pPr>
  </w:style>
  <w:style w:type="paragraph" w:styleId="Inhopg4">
    <w:name w:val="toc 4"/>
    <w:basedOn w:val="Standaard"/>
    <w:next w:val="Standaard"/>
    <w:autoRedefine/>
    <w:uiPriority w:val="39"/>
    <w:unhideWhenUsed/>
    <w:rsid w:val="0065417F"/>
    <w:pPr>
      <w:spacing w:after="100"/>
      <w:ind w:left="660"/>
    </w:pPr>
    <w:rPr>
      <w:rFonts w:eastAsiaTheme="minorEastAsia"/>
      <w:lang w:eastAsia="fr-BE"/>
    </w:rPr>
  </w:style>
  <w:style w:type="paragraph" w:styleId="Index1">
    <w:name w:val="index 1"/>
    <w:basedOn w:val="Standaard"/>
    <w:next w:val="Standaard"/>
    <w:autoRedefine/>
    <w:uiPriority w:val="99"/>
    <w:semiHidden/>
    <w:unhideWhenUsed/>
    <w:rsid w:val="00687868"/>
    <w:pPr>
      <w:spacing w:after="0" w:line="240" w:lineRule="auto"/>
      <w:ind w:left="220" w:hanging="220"/>
    </w:pPr>
  </w:style>
  <w:style w:type="paragraph" w:styleId="Index2">
    <w:name w:val="index 2"/>
    <w:basedOn w:val="Standaard"/>
    <w:next w:val="Standaard"/>
    <w:autoRedefine/>
    <w:uiPriority w:val="99"/>
    <w:semiHidden/>
    <w:unhideWhenUsed/>
    <w:rsid w:val="00687868"/>
    <w:pPr>
      <w:spacing w:after="0" w:line="240" w:lineRule="auto"/>
      <w:ind w:left="440" w:hanging="220"/>
    </w:pPr>
  </w:style>
  <w:style w:type="paragraph" w:styleId="Index3">
    <w:name w:val="index 3"/>
    <w:basedOn w:val="Standaard"/>
    <w:next w:val="Standaard"/>
    <w:autoRedefine/>
    <w:uiPriority w:val="99"/>
    <w:semiHidden/>
    <w:unhideWhenUsed/>
    <w:rsid w:val="00687868"/>
    <w:pPr>
      <w:spacing w:after="0" w:line="240" w:lineRule="auto"/>
      <w:ind w:left="660" w:hanging="220"/>
    </w:pPr>
  </w:style>
  <w:style w:type="paragraph" w:styleId="Lijst">
    <w:name w:val="List"/>
    <w:basedOn w:val="Standaard"/>
    <w:uiPriority w:val="99"/>
    <w:semiHidden/>
    <w:unhideWhenUsed/>
    <w:rsid w:val="004060F4"/>
    <w:pPr>
      <w:ind w:left="283" w:hanging="283"/>
      <w:contextualSpacing/>
    </w:pPr>
  </w:style>
  <w:style w:type="paragraph" w:styleId="Inhopg5">
    <w:name w:val="toc 5"/>
    <w:basedOn w:val="Standaard"/>
    <w:next w:val="Standaard"/>
    <w:autoRedefine/>
    <w:uiPriority w:val="39"/>
    <w:unhideWhenUsed/>
    <w:rsid w:val="0065417F"/>
    <w:pPr>
      <w:spacing w:after="100"/>
      <w:ind w:left="880"/>
    </w:pPr>
    <w:rPr>
      <w:rFonts w:eastAsiaTheme="minorEastAsia"/>
      <w:lang w:eastAsia="fr-BE"/>
    </w:rPr>
  </w:style>
  <w:style w:type="paragraph" w:styleId="Inhopg6">
    <w:name w:val="toc 6"/>
    <w:basedOn w:val="Standaard"/>
    <w:next w:val="Standaard"/>
    <w:autoRedefine/>
    <w:uiPriority w:val="39"/>
    <w:unhideWhenUsed/>
    <w:rsid w:val="0065417F"/>
    <w:pPr>
      <w:spacing w:after="100"/>
      <w:ind w:left="1100"/>
    </w:pPr>
    <w:rPr>
      <w:rFonts w:eastAsiaTheme="minorEastAsia"/>
      <w:lang w:eastAsia="fr-BE"/>
    </w:rPr>
  </w:style>
  <w:style w:type="paragraph" w:styleId="Inhopg7">
    <w:name w:val="toc 7"/>
    <w:basedOn w:val="Standaard"/>
    <w:next w:val="Standaard"/>
    <w:autoRedefine/>
    <w:uiPriority w:val="39"/>
    <w:unhideWhenUsed/>
    <w:rsid w:val="0065417F"/>
    <w:pPr>
      <w:spacing w:after="100"/>
      <w:ind w:left="1320"/>
    </w:pPr>
    <w:rPr>
      <w:rFonts w:eastAsiaTheme="minorEastAsia"/>
      <w:lang w:eastAsia="fr-BE"/>
    </w:rPr>
  </w:style>
  <w:style w:type="paragraph" w:styleId="Inhopg8">
    <w:name w:val="toc 8"/>
    <w:basedOn w:val="Standaard"/>
    <w:next w:val="Standaard"/>
    <w:autoRedefine/>
    <w:uiPriority w:val="39"/>
    <w:unhideWhenUsed/>
    <w:rsid w:val="0065417F"/>
    <w:pPr>
      <w:spacing w:after="100"/>
      <w:ind w:left="1540"/>
    </w:pPr>
    <w:rPr>
      <w:rFonts w:eastAsiaTheme="minorEastAsia"/>
      <w:lang w:eastAsia="fr-BE"/>
    </w:rPr>
  </w:style>
  <w:style w:type="paragraph" w:styleId="Inhopg9">
    <w:name w:val="toc 9"/>
    <w:basedOn w:val="Standaard"/>
    <w:next w:val="Standaard"/>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Standaard"/>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Standaard"/>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Standaardalinea-lettertype"/>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Standaardtabel"/>
    <w:next w:val="Tabelraster"/>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Standaard"/>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Standaardtabel"/>
    <w:next w:val="Tabelraster"/>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Plattetekst"/>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Plattetekst">
    <w:name w:val="Body Text"/>
    <w:basedOn w:val="Standaard"/>
    <w:link w:val="PlattetekstChar"/>
    <w:uiPriority w:val="99"/>
    <w:unhideWhenUsed/>
    <w:rsid w:val="000A68C5"/>
    <w:pPr>
      <w:spacing w:after="120"/>
    </w:pPr>
  </w:style>
  <w:style w:type="character" w:customStyle="1" w:styleId="PlattetekstChar">
    <w:name w:val="Platte tekst Char"/>
    <w:basedOn w:val="Standaardalinea-lettertype"/>
    <w:link w:val="Plattetekst"/>
    <w:uiPriority w:val="99"/>
    <w:rsid w:val="000A68C5"/>
  </w:style>
  <w:style w:type="character" w:styleId="Voetnootmarkering">
    <w:name w:val="footnote reference"/>
    <w:basedOn w:val="Standaardalinea-lettertype"/>
    <w:uiPriority w:val="99"/>
    <w:semiHidden/>
    <w:unhideWhenUsed/>
    <w:rsid w:val="00B91354"/>
    <w:rPr>
      <w:vertAlign w:val="superscript"/>
    </w:rPr>
  </w:style>
  <w:style w:type="paragraph" w:styleId="Plattetekst2">
    <w:name w:val="Body Text 2"/>
    <w:basedOn w:val="Standaard"/>
    <w:link w:val="Plattetekst2Ch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Plattetekst2Char">
    <w:name w:val="Platte tekst 2 Char"/>
    <w:basedOn w:val="Standaardalinea-lettertype"/>
    <w:link w:val="Plattetekst2"/>
    <w:uiPriority w:val="99"/>
    <w:rsid w:val="008E4E9F"/>
    <w:rPr>
      <w:rFonts w:eastAsia="SimSun" w:cs="Mangal"/>
      <w:kern w:val="1"/>
      <w:szCs w:val="24"/>
      <w:lang w:val="en-US" w:eastAsia="zh-CN" w:bidi="hi-IN"/>
    </w:rPr>
  </w:style>
  <w:style w:type="paragraph" w:customStyle="1" w:styleId="StyleJustifi">
    <w:name w:val="Style Justifié"/>
    <w:basedOn w:val="Standaard"/>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Standaar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alweb">
    <w:name w:val="Normal (Web)"/>
    <w:basedOn w:val="Standaard"/>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Voetnoottekst">
    <w:name w:val="footnote text"/>
    <w:basedOn w:val="Standaard"/>
    <w:link w:val="VoetnoottekstCh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VoetnoottekstChar">
    <w:name w:val="Voetnoottekst Char"/>
    <w:basedOn w:val="Standaardalinea-lettertype"/>
    <w:link w:val="Voetnoottekst"/>
    <w:uiPriority w:val="99"/>
    <w:rsid w:val="00975354"/>
    <w:rPr>
      <w:rFonts w:eastAsia="SimSun" w:cs="Mangal"/>
      <w:kern w:val="1"/>
      <w:szCs w:val="18"/>
      <w:lang w:val="en-US" w:eastAsia="zh-CN" w:bidi="hi-IN"/>
    </w:rPr>
  </w:style>
  <w:style w:type="table" w:customStyle="1" w:styleId="Tabelraster1">
    <w:name w:val="Tabelraster1"/>
    <w:basedOn w:val="Standaardtabel"/>
    <w:next w:val="Tabelraster"/>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Standaard"/>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LijstalineaChar">
    <w:name w:val="Lijstalinea Char"/>
    <w:link w:val="Lijstalinea"/>
    <w:uiPriority w:val="34"/>
    <w:rsid w:val="002C1F97"/>
  </w:style>
  <w:style w:type="character" w:customStyle="1" w:styleId="Style1">
    <w:name w:val="Style1"/>
    <w:basedOn w:val="Standaardalinea-lettertype"/>
    <w:uiPriority w:val="1"/>
    <w:rsid w:val="00E73C8C"/>
    <w:rPr>
      <w:rFonts w:ascii="Arial" w:hAnsi="Arial"/>
      <w:sz w:val="24"/>
    </w:rPr>
  </w:style>
  <w:style w:type="character" w:styleId="GevolgdeHyperlink">
    <w:name w:val="FollowedHyperlink"/>
    <w:basedOn w:val="Standaardalinea-lettertype"/>
    <w:uiPriority w:val="99"/>
    <w:semiHidden/>
    <w:unhideWhenUsed/>
    <w:rsid w:val="00784C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234">
      <w:bodyDiv w:val="1"/>
      <w:marLeft w:val="0"/>
      <w:marRight w:val="0"/>
      <w:marTop w:val="0"/>
      <w:marBottom w:val="0"/>
      <w:divBdr>
        <w:top w:val="none" w:sz="0" w:space="0" w:color="auto"/>
        <w:left w:val="none" w:sz="0" w:space="0" w:color="auto"/>
        <w:bottom w:val="none" w:sz="0" w:space="0" w:color="auto"/>
        <w:right w:val="none" w:sz="0" w:space="0" w:color="auto"/>
      </w:divBdr>
    </w:div>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656347389">
      <w:bodyDiv w:val="1"/>
      <w:marLeft w:val="0"/>
      <w:marRight w:val="0"/>
      <w:marTop w:val="0"/>
      <w:marBottom w:val="0"/>
      <w:divBdr>
        <w:top w:val="none" w:sz="0" w:space="0" w:color="auto"/>
        <w:left w:val="none" w:sz="0" w:space="0" w:color="auto"/>
        <w:bottom w:val="none" w:sz="0" w:space="0" w:color="auto"/>
        <w:right w:val="none" w:sz="0" w:space="0" w:color="auto"/>
      </w:divBdr>
    </w:div>
    <w:div w:id="676150008">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kstvantijdelijkeaanduiding"/>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kstvantijdelijkeaanduiding"/>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kstvantijdelijkeaanduiding"/>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kstvantijdelijkeaanduiding"/>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377C82"/>
    <w:rsid w:val="00447735"/>
    <w:rsid w:val="0055409D"/>
    <w:rsid w:val="0066723D"/>
    <w:rsid w:val="00705606"/>
    <w:rsid w:val="00772E5E"/>
    <w:rsid w:val="007A34F3"/>
    <w:rsid w:val="00977090"/>
    <w:rsid w:val="00B31439"/>
    <w:rsid w:val="00CC35FC"/>
    <w:rsid w:val="00D4459F"/>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445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Titel van het project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731</Words>
  <Characters>4021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Naam van de onderneming</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your idea</dc:title>
  <dc:subject/>
  <dc:creator>Gilles Ysebaert</dc:creator>
  <cp:keywords/>
  <dc:description/>
  <cp:lastModifiedBy>Carmen De Coster</cp:lastModifiedBy>
  <cp:revision>2</cp:revision>
  <dcterms:created xsi:type="dcterms:W3CDTF">2023-06-29T14:36:00Z</dcterms:created>
  <dcterms:modified xsi:type="dcterms:W3CDTF">2023-06-29T14:36:00Z</dcterms:modified>
</cp:coreProperties>
</file>